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C2AB8" w14:textId="41EF9A80" w:rsidR="00E245A6" w:rsidRPr="008E6F64" w:rsidRDefault="00E245A6" w:rsidP="007B765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8E6F64">
        <w:rPr>
          <w:rFonts w:ascii="Arial" w:hAnsi="Arial" w:cs="Arial"/>
          <w:lang w:val="en-CA"/>
        </w:rPr>
        <w:t xml:space="preserve">Form </w:t>
      </w:r>
      <w:r w:rsidR="00A5260F" w:rsidRPr="008E6F64">
        <w:rPr>
          <w:rFonts w:ascii="Arial" w:hAnsi="Arial" w:cs="Arial"/>
          <w:lang w:val="en-CA"/>
        </w:rPr>
        <w:t>4.2</w:t>
      </w:r>
      <w:r w:rsidRPr="008E6F64">
        <w:rPr>
          <w:rFonts w:ascii="Arial" w:hAnsi="Arial" w:cs="Arial"/>
          <w:lang w:val="en-CA"/>
        </w:rPr>
        <w:t>-</w:t>
      </w:r>
      <w:r w:rsidR="00F23276" w:rsidRPr="008E6F64">
        <w:rPr>
          <w:rFonts w:ascii="Arial" w:hAnsi="Arial" w:cs="Arial"/>
          <w:lang w:val="en-CA"/>
        </w:rPr>
        <w:t>3</w:t>
      </w:r>
      <w:r w:rsidRPr="008E6F64">
        <w:rPr>
          <w:rFonts w:ascii="Arial" w:hAnsi="Arial" w:cs="Arial"/>
          <w:lang w:val="en-CA"/>
        </w:rPr>
        <w:t xml:space="preserve"> </w:t>
      </w:r>
      <w:r w:rsidR="006F53DC" w:rsidRPr="008E6F64">
        <w:rPr>
          <w:rFonts w:ascii="Arial" w:hAnsi="Arial" w:cs="Arial"/>
          <w:lang w:val="en-CA"/>
        </w:rPr>
        <w:t>R</w:t>
      </w:r>
      <w:r w:rsidR="007713AB" w:rsidRPr="008E6F64">
        <w:rPr>
          <w:rFonts w:ascii="Arial" w:hAnsi="Arial" w:cs="Arial"/>
          <w:lang w:val="en-CA"/>
        </w:rPr>
        <w:t xml:space="preserve">eactor </w:t>
      </w:r>
      <w:r w:rsidR="006F53DC" w:rsidRPr="008E6F64">
        <w:rPr>
          <w:rFonts w:ascii="Arial" w:hAnsi="Arial" w:cs="Arial"/>
          <w:lang w:val="en-CA"/>
        </w:rPr>
        <w:t>O</w:t>
      </w:r>
      <w:r w:rsidR="007713AB" w:rsidRPr="008E6F64">
        <w:rPr>
          <w:rFonts w:ascii="Arial" w:hAnsi="Arial" w:cs="Arial"/>
          <w:lang w:val="en-CA"/>
        </w:rPr>
        <w:t>perator</w:t>
      </w:r>
      <w:r w:rsidRPr="008E6F64">
        <w:rPr>
          <w:rFonts w:ascii="Arial" w:hAnsi="Arial" w:cs="Arial"/>
          <w:lang w:val="en-CA"/>
        </w:rPr>
        <w:t xml:space="preserve"> Written Examination </w:t>
      </w:r>
      <w:r w:rsidR="006F53DC" w:rsidRPr="008E6F64">
        <w:rPr>
          <w:rFonts w:ascii="Arial" w:hAnsi="Arial" w:cs="Arial"/>
          <w:lang w:val="en-CA"/>
        </w:rPr>
        <w:t>Cover</w:t>
      </w:r>
      <w:r w:rsidRPr="008E6F64">
        <w:rPr>
          <w:rFonts w:ascii="Arial" w:hAnsi="Arial" w:cs="Arial"/>
          <w:lang w:val="en-CA"/>
        </w:rPr>
        <w:t xml:space="preserve"> </w:t>
      </w:r>
      <w:r w:rsidR="006F53DC" w:rsidRPr="008E6F64">
        <w:rPr>
          <w:rFonts w:ascii="Arial" w:hAnsi="Arial" w:cs="Arial"/>
          <w:lang w:val="en-CA"/>
        </w:rPr>
        <w:t>S</w:t>
      </w:r>
      <w:r w:rsidRPr="008E6F64">
        <w:rPr>
          <w:rFonts w:ascii="Arial" w:hAnsi="Arial" w:cs="Arial"/>
          <w:lang w:val="en-CA"/>
        </w:rPr>
        <w:t>heet</w:t>
      </w:r>
    </w:p>
    <w:tbl>
      <w:tblPr>
        <w:tblStyle w:val="TableGrid11"/>
        <w:tblW w:w="0" w:type="auto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932"/>
        <w:gridCol w:w="4274"/>
      </w:tblGrid>
      <w:tr w:rsidR="005E2C1C" w:rsidRPr="008E6F64" w14:paraId="6CC19CB7" w14:textId="77777777" w:rsidTr="005E2C1C"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23A12A7" w14:textId="77777777" w:rsidR="005E2C1C" w:rsidRPr="008E6F64" w:rsidRDefault="005E2C1C" w:rsidP="005E2C1C">
            <w:pPr>
              <w:widowControl w:val="0"/>
              <w:autoSpaceDN w:val="0"/>
              <w:rPr>
                <w:szCs w:val="22"/>
              </w:rPr>
            </w:pPr>
          </w:p>
          <w:p w14:paraId="08EA3B4E" w14:textId="77777777" w:rsidR="005E2C1C" w:rsidRPr="008E6F64" w:rsidRDefault="005E2C1C" w:rsidP="005E2C1C">
            <w:pPr>
              <w:widowControl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U.S. Nuclear Regulatory Commission</w:t>
            </w:r>
          </w:p>
          <w:p w14:paraId="1CF1E061" w14:textId="4B627A75" w:rsidR="005E2C1C" w:rsidRPr="008E6F64" w:rsidRDefault="005E2C1C" w:rsidP="005E2C1C">
            <w:pPr>
              <w:widowControl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R</w:t>
            </w:r>
            <w:r w:rsidR="009D6A34" w:rsidRPr="008E6F64">
              <w:rPr>
                <w:b/>
                <w:sz w:val="22"/>
                <w:szCs w:val="22"/>
              </w:rPr>
              <w:t xml:space="preserve">eactor </w:t>
            </w:r>
            <w:r w:rsidRPr="008E6F64">
              <w:rPr>
                <w:b/>
                <w:sz w:val="22"/>
                <w:szCs w:val="22"/>
              </w:rPr>
              <w:t>O</w:t>
            </w:r>
            <w:r w:rsidR="009D6A34" w:rsidRPr="008E6F64">
              <w:rPr>
                <w:b/>
                <w:sz w:val="22"/>
                <w:szCs w:val="22"/>
              </w:rPr>
              <w:t>perator</w:t>
            </w:r>
            <w:r w:rsidRPr="008E6F64">
              <w:rPr>
                <w:b/>
                <w:sz w:val="22"/>
                <w:szCs w:val="22"/>
              </w:rPr>
              <w:t xml:space="preserve"> Written Examination</w:t>
            </w:r>
          </w:p>
          <w:p w14:paraId="0639A6D3" w14:textId="77777777" w:rsidR="005E2C1C" w:rsidRPr="008E6F64" w:rsidRDefault="005E2C1C" w:rsidP="005E2C1C">
            <w:pPr>
              <w:widowControl w:val="0"/>
              <w:autoSpaceDN w:val="0"/>
              <w:jc w:val="center"/>
              <w:rPr>
                <w:szCs w:val="22"/>
              </w:rPr>
            </w:pPr>
          </w:p>
        </w:tc>
      </w:tr>
      <w:tr w:rsidR="005E2C1C" w:rsidRPr="008E6F64" w14:paraId="312ED1DF" w14:textId="77777777" w:rsidTr="005E2C1C">
        <w:trPr>
          <w:trHeight w:val="278"/>
        </w:trPr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5AA6198B" w14:textId="77777777" w:rsidR="005E2C1C" w:rsidRPr="008E6F64" w:rsidRDefault="005E2C1C" w:rsidP="005E2C1C">
            <w:pPr>
              <w:widowControl w:val="0"/>
              <w:autoSpaceDN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Applicant Information</w:t>
            </w:r>
          </w:p>
        </w:tc>
      </w:tr>
      <w:tr w:rsidR="005E2C1C" w:rsidRPr="008E6F64" w14:paraId="7648A82F" w14:textId="77777777" w:rsidTr="005E2C1C">
        <w:trPr>
          <w:trHeight w:val="432"/>
        </w:trPr>
        <w:tc>
          <w:tcPr>
            <w:tcW w:w="10080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6C3632D3" w14:textId="77777777" w:rsidR="005E2C1C" w:rsidRPr="008E6F64" w:rsidRDefault="005E2C1C" w:rsidP="005E2C1C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Name:</w:t>
            </w:r>
          </w:p>
        </w:tc>
      </w:tr>
      <w:tr w:rsidR="005E2C1C" w:rsidRPr="008E6F64" w14:paraId="2355F13C" w14:textId="77777777" w:rsidTr="005E2C1C">
        <w:trPr>
          <w:trHeight w:val="432"/>
        </w:trPr>
        <w:tc>
          <w:tcPr>
            <w:tcW w:w="5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903B1" w14:textId="77777777" w:rsidR="005E2C1C" w:rsidRPr="008E6F64" w:rsidRDefault="005E2C1C" w:rsidP="005E2C1C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Date: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3BF7771" w14:textId="77777777" w:rsidR="005E2C1C" w:rsidRPr="008E6F64" w:rsidRDefault="005E2C1C" w:rsidP="005E2C1C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Facility/Unit</w:t>
            </w:r>
          </w:p>
        </w:tc>
      </w:tr>
      <w:tr w:rsidR="005E2C1C" w:rsidRPr="008E6F64" w14:paraId="69976C90" w14:textId="77777777" w:rsidTr="00E81F03">
        <w:trPr>
          <w:trHeight w:val="432"/>
        </w:trPr>
        <w:tc>
          <w:tcPr>
            <w:tcW w:w="504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453B4" w14:textId="51C0911D" w:rsidR="005E2C1C" w:rsidRPr="008E6F64" w:rsidRDefault="005E2C1C" w:rsidP="00E81F03">
            <w:pPr>
              <w:widowControl w:val="0"/>
              <w:autoSpaceDN w:val="0"/>
              <w:rPr>
                <w:sz w:val="22"/>
                <w:szCs w:val="22"/>
              </w:rPr>
            </w:pP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23F1F7BE" wp14:editId="40C9545B">
                      <wp:simplePos x="0" y="0"/>
                      <wp:positionH relativeFrom="column">
                        <wp:posOffset>1598295</wp:posOffset>
                      </wp:positionH>
                      <wp:positionV relativeFrom="paragraph">
                        <wp:posOffset>52070</wp:posOffset>
                      </wp:positionV>
                      <wp:extent cx="137160" cy="144145"/>
                      <wp:effectExtent l="0" t="0" r="15240" b="27305"/>
                      <wp:wrapNone/>
                      <wp:docPr id="8" name="Rectangl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E3AC1" id="Rectangle 232" o:spid="_x0000_s1026" style="position:absolute;margin-left:125.85pt;margin-top:4.1pt;width:10.8pt;height:11.3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"/>
                  </w:pict>
                </mc:Fallback>
              </mc:AlternateContent>
            </w: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3F56D89B" wp14:editId="06B60985">
                      <wp:simplePos x="0" y="0"/>
                      <wp:positionH relativeFrom="column">
                        <wp:posOffset>1998345</wp:posOffset>
                      </wp:positionH>
                      <wp:positionV relativeFrom="paragraph">
                        <wp:posOffset>43815</wp:posOffset>
                      </wp:positionV>
                      <wp:extent cx="137160" cy="144145"/>
                      <wp:effectExtent l="0" t="0" r="15240" b="27305"/>
                      <wp:wrapNone/>
                      <wp:docPr id="3" name="Rectangle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0F671B" id="Rectangle 233" o:spid="_x0000_s1026" style="position:absolute;margin-left:157.35pt;margin-top:3.45pt;width:10.8pt;height:11.3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"/>
                  </w:pict>
                </mc:Fallback>
              </mc:AlternateContent>
            </w: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52B94062" wp14:editId="1097DA5B">
                      <wp:simplePos x="0" y="0"/>
                      <wp:positionH relativeFrom="column">
                        <wp:posOffset>2503170</wp:posOffset>
                      </wp:positionH>
                      <wp:positionV relativeFrom="paragraph">
                        <wp:posOffset>43815</wp:posOffset>
                      </wp:positionV>
                      <wp:extent cx="137160" cy="144145"/>
                      <wp:effectExtent l="0" t="0" r="15240" b="27305"/>
                      <wp:wrapNone/>
                      <wp:docPr id="6" name="Rectangl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459BF" id="Rectangle 234" o:spid="_x0000_s1026" style="position:absolute;margin-left:197.1pt;margin-top:3.45pt;width:10.8pt;height:11.3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"/>
                  </w:pict>
                </mc:Fallback>
              </mc:AlternateContent>
            </w:r>
            <w:r w:rsidRPr="008E6F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00A98DEE" wp14:editId="2CA0A0E3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43815</wp:posOffset>
                      </wp:positionV>
                      <wp:extent cx="137160" cy="144145"/>
                      <wp:effectExtent l="0" t="0" r="15240" b="27305"/>
                      <wp:wrapNone/>
                      <wp:docPr id="5" name="Rectangl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953B11" id="Rectangle 231" o:spid="_x0000_s1026" style="position:absolute;margin-left:85.35pt;margin-top:3.45pt;width:10.8pt;height:11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"/>
                  </w:pict>
                </mc:Fallback>
              </mc:AlternateContent>
            </w:r>
            <w:r w:rsidRPr="008E6F64">
              <w:rPr>
                <w:sz w:val="22"/>
                <w:szCs w:val="22"/>
              </w:rPr>
              <w:t>Region:</w:t>
            </w:r>
            <w:r w:rsidRPr="008E6F64">
              <w:rPr>
                <w:bCs/>
                <w:sz w:val="22"/>
                <w:szCs w:val="22"/>
              </w:rPr>
              <w:t xml:space="preserve"> </w:t>
            </w:r>
            <w:r w:rsidRPr="008E6F64">
              <w:rPr>
                <w:bCs/>
                <w:sz w:val="22"/>
                <w:szCs w:val="22"/>
              </w:rPr>
              <w:tab/>
              <w:t>I</w:t>
            </w:r>
            <w:r w:rsidRPr="008E6F64">
              <w:rPr>
                <w:bCs/>
                <w:sz w:val="22"/>
                <w:szCs w:val="22"/>
              </w:rPr>
              <w:tab/>
              <w:t>II</w:t>
            </w:r>
            <w:r w:rsidRPr="008E6F64">
              <w:rPr>
                <w:bCs/>
                <w:sz w:val="22"/>
                <w:szCs w:val="22"/>
              </w:rPr>
              <w:tab/>
              <w:t>III</w:t>
            </w:r>
            <w:r w:rsidRPr="008E6F64">
              <w:rPr>
                <w:bCs/>
                <w:sz w:val="22"/>
                <w:szCs w:val="22"/>
              </w:rPr>
              <w:tab/>
              <w:t>IV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14:paraId="2DDBF01E" w14:textId="6E87E8DF" w:rsidR="005E2C1C" w:rsidRPr="008E6F64" w:rsidRDefault="005E2C1C" w:rsidP="00E81F03">
            <w:pPr>
              <w:widowControl w:val="0"/>
              <w:tabs>
                <w:tab w:val="left" w:pos="1956"/>
                <w:tab w:val="left" w:pos="2592"/>
                <w:tab w:val="left" w:pos="3420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Reactor </w:t>
            </w:r>
            <w:r w:rsidR="009A234C" w:rsidRPr="008E6F64">
              <w:rPr>
                <w:sz w:val="22"/>
                <w:szCs w:val="22"/>
              </w:rPr>
              <w:t>Vendor/</w:t>
            </w:r>
            <w:r w:rsidRPr="008E6F64">
              <w:rPr>
                <w:sz w:val="22"/>
                <w:szCs w:val="22"/>
              </w:rPr>
              <w:t xml:space="preserve">Type: </w:t>
            </w:r>
          </w:p>
        </w:tc>
      </w:tr>
      <w:tr w:rsidR="005E2C1C" w:rsidRPr="008E6F64" w14:paraId="00A7C321" w14:textId="77777777" w:rsidTr="005E2C1C">
        <w:trPr>
          <w:trHeight w:val="432"/>
        </w:trPr>
        <w:tc>
          <w:tcPr>
            <w:tcW w:w="5040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712CBCF5" w14:textId="77777777" w:rsidR="005E2C1C" w:rsidRPr="008E6F64" w:rsidRDefault="005E2C1C" w:rsidP="005E2C1C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Start Time: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5C59EB61" w14:textId="77777777" w:rsidR="005E2C1C" w:rsidRPr="008E6F64" w:rsidRDefault="005E2C1C" w:rsidP="005E2C1C">
            <w:pPr>
              <w:widowControl w:val="0"/>
              <w:autoSpaceDN w:val="0"/>
              <w:spacing w:before="6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Finish Time:</w:t>
            </w:r>
          </w:p>
        </w:tc>
      </w:tr>
      <w:tr w:rsidR="005E2C1C" w:rsidRPr="008E6F64" w14:paraId="0679236E" w14:textId="77777777" w:rsidTr="005E2C1C"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0499630D" w14:textId="77777777" w:rsidR="003B10C9" w:rsidRPr="008E6F64" w:rsidRDefault="003B10C9" w:rsidP="003B10C9">
            <w:pPr>
              <w:widowControl w:val="0"/>
              <w:autoSpaceDN w:val="0"/>
              <w:jc w:val="center"/>
              <w:rPr>
                <w:sz w:val="22"/>
                <w:szCs w:val="22"/>
              </w:rPr>
            </w:pPr>
          </w:p>
          <w:p w14:paraId="6C9A7D0C" w14:textId="38753C5C" w:rsidR="005E2C1C" w:rsidRPr="008E6F64" w:rsidRDefault="005E2C1C" w:rsidP="00B40032">
            <w:pPr>
              <w:widowControl w:val="0"/>
              <w:autoSpaceDN w:val="0"/>
              <w:spacing w:before="6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Instructions</w:t>
            </w:r>
          </w:p>
          <w:p w14:paraId="63A60762" w14:textId="77777777" w:rsidR="003B10C9" w:rsidRPr="008E6F64" w:rsidRDefault="003B10C9" w:rsidP="003B10C9">
            <w:pPr>
              <w:widowControl w:val="0"/>
              <w:autoSpaceDN w:val="0"/>
              <w:jc w:val="center"/>
              <w:rPr>
                <w:sz w:val="22"/>
                <w:szCs w:val="22"/>
              </w:rPr>
            </w:pPr>
          </w:p>
          <w:p w14:paraId="3363607B" w14:textId="34E11EAA" w:rsidR="005E2C1C" w:rsidRPr="008E6F64" w:rsidRDefault="005E2C1C" w:rsidP="004C6DC5">
            <w:pPr>
              <w:widowControl w:val="0"/>
              <w:autoSpaceDN w:val="0"/>
              <w:spacing w:before="60"/>
              <w:rPr>
                <w:szCs w:val="22"/>
              </w:rPr>
            </w:pPr>
            <w:r w:rsidRPr="008E6F64">
              <w:rPr>
                <w:sz w:val="22"/>
                <w:szCs w:val="22"/>
              </w:rPr>
              <w:t xml:space="preserve">Use the answer sheets provided to document your answers.  Staple this cover sheet on top of the answer sheets.  To pass the examination, you must achieve a final grade of at least 80 percent.  </w:t>
            </w:r>
            <w:r w:rsidR="004C6DC5" w:rsidRPr="008E6F64">
              <w:rPr>
                <w:sz w:val="22"/>
                <w:szCs w:val="22"/>
              </w:rPr>
              <w:t xml:space="preserve">You have 6 hours to complete this </w:t>
            </w:r>
            <w:r w:rsidR="002523E4" w:rsidRPr="008E6F64">
              <w:rPr>
                <w:sz w:val="22"/>
                <w:szCs w:val="22"/>
              </w:rPr>
              <w:t xml:space="preserve">portion of the </w:t>
            </w:r>
            <w:r w:rsidR="004C6DC5" w:rsidRPr="008E6F64">
              <w:rPr>
                <w:sz w:val="22"/>
                <w:szCs w:val="22"/>
              </w:rPr>
              <w:t xml:space="preserve">examination. </w:t>
            </w:r>
          </w:p>
        </w:tc>
      </w:tr>
      <w:tr w:rsidR="005E2C1C" w:rsidRPr="008E6F64" w14:paraId="03523836" w14:textId="77777777" w:rsidTr="005E2C1C"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7050F725" w14:textId="77777777" w:rsidR="005E2C1C" w:rsidRPr="008E6F64" w:rsidRDefault="005E2C1C" w:rsidP="005E2C1C">
            <w:pPr>
              <w:widowControl w:val="0"/>
              <w:autoSpaceDN w:val="0"/>
              <w:rPr>
                <w:sz w:val="22"/>
                <w:szCs w:val="22"/>
              </w:rPr>
            </w:pPr>
          </w:p>
          <w:p w14:paraId="6D262B84" w14:textId="77777777" w:rsidR="005E2C1C" w:rsidRPr="008E6F64" w:rsidRDefault="005E2C1C" w:rsidP="005E2C1C">
            <w:pPr>
              <w:widowControl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Applicant Certification</w:t>
            </w:r>
          </w:p>
          <w:p w14:paraId="6C606880" w14:textId="77777777" w:rsidR="005E2C1C" w:rsidRPr="008E6F64" w:rsidRDefault="005E2C1C" w:rsidP="005E2C1C">
            <w:pPr>
              <w:widowControl w:val="0"/>
              <w:autoSpaceDN w:val="0"/>
              <w:rPr>
                <w:sz w:val="22"/>
                <w:szCs w:val="22"/>
              </w:rPr>
            </w:pPr>
          </w:p>
          <w:p w14:paraId="4995F8F3" w14:textId="77777777" w:rsidR="005E2C1C" w:rsidRPr="008E6F64" w:rsidRDefault="005E2C1C" w:rsidP="005E2C1C">
            <w:pPr>
              <w:widowControl w:val="0"/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All work done on this examination is my own.  I have neither given nor received aid.</w:t>
            </w:r>
          </w:p>
          <w:p w14:paraId="197C6543" w14:textId="77777777" w:rsidR="005E2C1C" w:rsidRPr="008E6F64" w:rsidRDefault="005E2C1C" w:rsidP="005E2C1C">
            <w:pPr>
              <w:widowControl w:val="0"/>
              <w:autoSpaceDN w:val="0"/>
              <w:rPr>
                <w:sz w:val="22"/>
                <w:szCs w:val="22"/>
              </w:rPr>
            </w:pPr>
          </w:p>
          <w:p w14:paraId="54456CCB" w14:textId="77777777" w:rsidR="005E2C1C" w:rsidRPr="008E6F64" w:rsidRDefault="005E2C1C" w:rsidP="005E2C1C">
            <w:pPr>
              <w:widowControl w:val="0"/>
              <w:autoSpaceDN w:val="0"/>
              <w:rPr>
                <w:sz w:val="22"/>
                <w:szCs w:val="22"/>
              </w:rPr>
            </w:pPr>
          </w:p>
          <w:p w14:paraId="066B7D18" w14:textId="77777777" w:rsidR="005E2C1C" w:rsidRPr="008E6F64" w:rsidRDefault="005E2C1C" w:rsidP="005E2C1C">
            <w:pPr>
              <w:widowControl w:val="0"/>
              <w:tabs>
                <w:tab w:val="left" w:pos="5007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bCs/>
                <w:sz w:val="22"/>
                <w:szCs w:val="22"/>
              </w:rPr>
              <w:tab/>
            </w:r>
            <w:r w:rsidRPr="008E6F64">
              <w:rPr>
                <w:sz w:val="22"/>
                <w:szCs w:val="22"/>
              </w:rPr>
              <w:t>_______________________________</w:t>
            </w:r>
          </w:p>
          <w:p w14:paraId="06A830D9" w14:textId="77777777" w:rsidR="005E2C1C" w:rsidRPr="008E6F64" w:rsidRDefault="005E2C1C" w:rsidP="005E2C1C">
            <w:pPr>
              <w:widowControl w:val="0"/>
              <w:tabs>
                <w:tab w:val="left" w:pos="5922"/>
              </w:tabs>
              <w:autoSpaceDN w:val="0"/>
              <w:spacing w:after="60"/>
              <w:rPr>
                <w:sz w:val="22"/>
                <w:szCs w:val="22"/>
              </w:rPr>
            </w:pPr>
            <w:r w:rsidRPr="008E6F64">
              <w:rPr>
                <w:bCs/>
                <w:sz w:val="22"/>
                <w:szCs w:val="22"/>
              </w:rPr>
              <w:tab/>
            </w:r>
            <w:r w:rsidRPr="008E6F64">
              <w:rPr>
                <w:sz w:val="22"/>
                <w:szCs w:val="22"/>
              </w:rPr>
              <w:t>Applicant’s Signature</w:t>
            </w:r>
          </w:p>
          <w:p w14:paraId="64AAB0EC" w14:textId="3C899F11" w:rsidR="00B40032" w:rsidRPr="008E6F64" w:rsidRDefault="00B40032" w:rsidP="005E2C1C">
            <w:pPr>
              <w:widowControl w:val="0"/>
              <w:tabs>
                <w:tab w:val="left" w:pos="5922"/>
              </w:tabs>
              <w:autoSpaceDN w:val="0"/>
              <w:spacing w:after="60"/>
              <w:rPr>
                <w:szCs w:val="22"/>
              </w:rPr>
            </w:pPr>
          </w:p>
        </w:tc>
      </w:tr>
      <w:tr w:rsidR="005E2C1C" w:rsidRPr="008E6F64" w14:paraId="1F49FA06" w14:textId="77777777" w:rsidTr="005E2C1C"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0443275E" w14:textId="77777777" w:rsidR="005E2C1C" w:rsidRPr="008E6F64" w:rsidRDefault="005E2C1C" w:rsidP="005E2C1C">
            <w:pPr>
              <w:widowControl w:val="0"/>
              <w:autoSpaceDN w:val="0"/>
              <w:spacing w:before="60" w:after="60"/>
              <w:jc w:val="center"/>
              <w:rPr>
                <w:b/>
                <w:szCs w:val="22"/>
              </w:rPr>
            </w:pPr>
            <w:r w:rsidRPr="008E6F64">
              <w:rPr>
                <w:b/>
                <w:sz w:val="22"/>
                <w:szCs w:val="22"/>
              </w:rPr>
              <w:t>Results</w:t>
            </w:r>
          </w:p>
        </w:tc>
      </w:tr>
      <w:tr w:rsidR="005E2C1C" w:rsidRPr="008E6F64" w14:paraId="2B1FA2F3" w14:textId="77777777" w:rsidTr="005E2C1C">
        <w:trPr>
          <w:trHeight w:val="720"/>
        </w:trPr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4097D7A" w14:textId="53DCC730" w:rsidR="005E2C1C" w:rsidRPr="008E6F64" w:rsidRDefault="005E2C1C" w:rsidP="005E2C1C">
            <w:pPr>
              <w:widowControl w:val="0"/>
              <w:tabs>
                <w:tab w:val="left" w:pos="7182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Examination </w:t>
            </w:r>
            <w:r w:rsidR="00205663" w:rsidRPr="008E6F64">
              <w:rPr>
                <w:sz w:val="22"/>
                <w:szCs w:val="22"/>
              </w:rPr>
              <w:t>Points</w:t>
            </w:r>
            <w:r w:rsidRPr="008E6F64">
              <w:rPr>
                <w:sz w:val="22"/>
                <w:szCs w:val="22"/>
              </w:rPr>
              <w:tab/>
              <w:t xml:space="preserve">________ </w:t>
            </w:r>
            <w:proofErr w:type="spellStart"/>
            <w:r w:rsidRPr="008E6F64">
              <w:rPr>
                <w:sz w:val="22"/>
                <w:szCs w:val="22"/>
              </w:rPr>
              <w:t>Points</w:t>
            </w:r>
            <w:proofErr w:type="spellEnd"/>
          </w:p>
        </w:tc>
      </w:tr>
      <w:tr w:rsidR="005E2C1C" w:rsidRPr="008E6F64" w14:paraId="6045B928" w14:textId="77777777" w:rsidTr="005E2C1C">
        <w:trPr>
          <w:trHeight w:val="720"/>
        </w:trPr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7BB1C9D" w14:textId="57D2687C" w:rsidR="005E2C1C" w:rsidRPr="008E6F64" w:rsidRDefault="005E2C1C" w:rsidP="005E2C1C">
            <w:pPr>
              <w:widowControl w:val="0"/>
              <w:tabs>
                <w:tab w:val="left" w:pos="7182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 xml:space="preserve">Applicant’s </w:t>
            </w:r>
            <w:r w:rsidR="00205663" w:rsidRPr="008E6F64">
              <w:rPr>
                <w:sz w:val="22"/>
                <w:szCs w:val="22"/>
              </w:rPr>
              <w:t>Points</w:t>
            </w:r>
            <w:r w:rsidRPr="008E6F64">
              <w:rPr>
                <w:sz w:val="22"/>
                <w:szCs w:val="22"/>
              </w:rPr>
              <w:tab/>
              <w:t xml:space="preserve">________ </w:t>
            </w:r>
            <w:proofErr w:type="spellStart"/>
            <w:r w:rsidRPr="008E6F64">
              <w:rPr>
                <w:sz w:val="22"/>
                <w:szCs w:val="22"/>
              </w:rPr>
              <w:t>Points</w:t>
            </w:r>
            <w:proofErr w:type="spellEnd"/>
          </w:p>
        </w:tc>
      </w:tr>
      <w:tr w:rsidR="005E2C1C" w:rsidRPr="008E6F64" w14:paraId="5525BDDF" w14:textId="77777777" w:rsidTr="005E2C1C">
        <w:trPr>
          <w:trHeight w:val="720"/>
        </w:trPr>
        <w:tc>
          <w:tcPr>
            <w:tcW w:w="10080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DDD12C3" w14:textId="77777777" w:rsidR="005E2C1C" w:rsidRPr="008E6F64" w:rsidRDefault="005E2C1C" w:rsidP="005E2C1C">
            <w:pPr>
              <w:widowControl w:val="0"/>
              <w:tabs>
                <w:tab w:val="left" w:pos="7182"/>
              </w:tabs>
              <w:autoSpaceDN w:val="0"/>
              <w:rPr>
                <w:sz w:val="22"/>
                <w:szCs w:val="22"/>
              </w:rPr>
            </w:pPr>
            <w:r w:rsidRPr="008E6F64">
              <w:rPr>
                <w:sz w:val="22"/>
                <w:szCs w:val="22"/>
              </w:rPr>
              <w:t>Applicant’s Grade</w:t>
            </w:r>
            <w:r w:rsidRPr="008E6F64">
              <w:rPr>
                <w:sz w:val="22"/>
                <w:szCs w:val="22"/>
              </w:rPr>
              <w:tab/>
              <w:t>________ Percent</w:t>
            </w:r>
          </w:p>
        </w:tc>
      </w:tr>
    </w:tbl>
    <w:p w14:paraId="038AEE9A" w14:textId="77777777" w:rsidR="00E245A6" w:rsidRPr="008E6F64" w:rsidRDefault="00E245A6">
      <w:pPr>
        <w:spacing w:after="240"/>
        <w:rPr>
          <w:rFonts w:cs="Arial"/>
          <w:sz w:val="24"/>
        </w:rPr>
      </w:pPr>
    </w:p>
    <w:p w14:paraId="6207C150" w14:textId="0A93AA32" w:rsidR="005E2C1C" w:rsidRPr="008E6F64" w:rsidRDefault="005E2C1C">
      <w:pPr>
        <w:spacing w:after="240"/>
        <w:rPr>
          <w:rFonts w:cs="Arial"/>
        </w:rPr>
      </w:pPr>
    </w:p>
    <w:sectPr w:rsidR="005E2C1C" w:rsidRPr="008E6F64" w:rsidSect="00513F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01BB1" w14:textId="77777777" w:rsidR="008F5174" w:rsidRDefault="008F5174" w:rsidP="00645ADC">
      <w:r>
        <w:separator/>
      </w:r>
    </w:p>
  </w:endnote>
  <w:endnote w:type="continuationSeparator" w:id="0">
    <w:p w14:paraId="5E61EA82" w14:textId="77777777" w:rsidR="008F5174" w:rsidRDefault="008F5174" w:rsidP="00645ADC">
      <w:r>
        <w:continuationSeparator/>
      </w:r>
    </w:p>
  </w:endnote>
  <w:endnote w:type="continuationNotice" w:id="1">
    <w:p w14:paraId="3FB27A75" w14:textId="77777777" w:rsidR="008F5174" w:rsidRDefault="008F5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887D6" w14:textId="77777777" w:rsidR="00513FDD" w:rsidRDefault="00513F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85707" w14:textId="6FDF86C6" w:rsidR="00345400" w:rsidRPr="00345400" w:rsidRDefault="00345400" w:rsidP="003454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82AA5" w14:textId="77777777" w:rsidR="00513FDD" w:rsidRDefault="00513F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86E90" w14:textId="77777777" w:rsidR="008F5174" w:rsidRDefault="008F5174" w:rsidP="00645ADC">
      <w:r>
        <w:separator/>
      </w:r>
    </w:p>
  </w:footnote>
  <w:footnote w:type="continuationSeparator" w:id="0">
    <w:p w14:paraId="6C4DF87F" w14:textId="77777777" w:rsidR="008F5174" w:rsidRDefault="008F5174" w:rsidP="00645ADC">
      <w:r>
        <w:continuationSeparator/>
      </w:r>
    </w:p>
  </w:footnote>
  <w:footnote w:type="continuationNotice" w:id="1">
    <w:p w14:paraId="54290A39" w14:textId="77777777" w:rsidR="008F5174" w:rsidRDefault="008F5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950BC" w14:textId="77777777" w:rsidR="00513FDD" w:rsidRDefault="00513F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7F249" w14:textId="77777777" w:rsidR="00513FDD" w:rsidRDefault="00513F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3F187" w14:textId="77777777" w:rsidR="00513FDD" w:rsidRDefault="00513F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8"/>
    <w:multiLevelType w:val="multilevel"/>
    <w:tmpl w:val="00000000"/>
    <w:name w:val="AutoList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D"/>
    <w:multiLevelType w:val="multilevel"/>
    <w:tmpl w:val="00000000"/>
    <w:name w:val="AutoList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pStyle w:val="Level4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0E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1B80F5D"/>
    <w:multiLevelType w:val="hybridMultilevel"/>
    <w:tmpl w:val="095C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94BF8"/>
    <w:multiLevelType w:val="hybridMultilevel"/>
    <w:tmpl w:val="681A0BA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549635A"/>
    <w:multiLevelType w:val="hybridMultilevel"/>
    <w:tmpl w:val="A1B8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D9052C"/>
    <w:multiLevelType w:val="hybridMultilevel"/>
    <w:tmpl w:val="7E0E5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6391"/>
    <w:multiLevelType w:val="hybridMultilevel"/>
    <w:tmpl w:val="E6281C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8392850"/>
    <w:multiLevelType w:val="hybridMultilevel"/>
    <w:tmpl w:val="43F0ACD0"/>
    <w:lvl w:ilvl="0" w:tplc="04090015">
      <w:start w:val="1"/>
      <w:numFmt w:val="upperLetter"/>
      <w:lvlText w:val="%1."/>
      <w:lvlJc w:val="left"/>
      <w:pPr>
        <w:tabs>
          <w:tab w:val="num" w:pos="638"/>
        </w:tabs>
        <w:ind w:left="638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0BFF747C"/>
    <w:multiLevelType w:val="hybridMultilevel"/>
    <w:tmpl w:val="F8A0C75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0DDD1887"/>
    <w:multiLevelType w:val="hybridMultilevel"/>
    <w:tmpl w:val="370A03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4"/>
        <w:szCs w:val="24"/>
      </w:rPr>
    </w:lvl>
    <w:lvl w:ilvl="2" w:tplc="EA52088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E714AC9"/>
    <w:multiLevelType w:val="hybridMultilevel"/>
    <w:tmpl w:val="90684FC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EC956B0"/>
    <w:multiLevelType w:val="hybridMultilevel"/>
    <w:tmpl w:val="CBBECE9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1D30C73"/>
    <w:multiLevelType w:val="hybridMultilevel"/>
    <w:tmpl w:val="898C3A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120152B3"/>
    <w:multiLevelType w:val="hybridMultilevel"/>
    <w:tmpl w:val="E8664D70"/>
    <w:lvl w:ilvl="0" w:tplc="F94ED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34E4801"/>
    <w:multiLevelType w:val="hybridMultilevel"/>
    <w:tmpl w:val="229AB0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DB6C90"/>
    <w:multiLevelType w:val="hybridMultilevel"/>
    <w:tmpl w:val="647C505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9DE07A7"/>
    <w:multiLevelType w:val="hybridMultilevel"/>
    <w:tmpl w:val="86BE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C8366E"/>
    <w:multiLevelType w:val="hybridMultilevel"/>
    <w:tmpl w:val="A8FE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F06F21"/>
    <w:multiLevelType w:val="hybridMultilevel"/>
    <w:tmpl w:val="C59A1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44D4F2A"/>
    <w:multiLevelType w:val="hybridMultilevel"/>
    <w:tmpl w:val="841A6CA0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8324519"/>
    <w:multiLevelType w:val="hybridMultilevel"/>
    <w:tmpl w:val="3D4AB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3D003F"/>
    <w:multiLevelType w:val="hybridMultilevel"/>
    <w:tmpl w:val="5AE68E66"/>
    <w:lvl w:ilvl="0" w:tplc="8B5CB42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89141C"/>
    <w:multiLevelType w:val="hybridMultilevel"/>
    <w:tmpl w:val="5094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DE2A61"/>
    <w:multiLevelType w:val="hybridMultilevel"/>
    <w:tmpl w:val="F77E3AB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5485C0D"/>
    <w:multiLevelType w:val="hybridMultilevel"/>
    <w:tmpl w:val="72522E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359B46E6"/>
    <w:multiLevelType w:val="hybridMultilevel"/>
    <w:tmpl w:val="495A863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38B54133"/>
    <w:multiLevelType w:val="hybridMultilevel"/>
    <w:tmpl w:val="B5E47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D551D9"/>
    <w:multiLevelType w:val="hybridMultilevel"/>
    <w:tmpl w:val="8FC056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A79068B"/>
    <w:multiLevelType w:val="hybridMultilevel"/>
    <w:tmpl w:val="FF4CCEA6"/>
    <w:lvl w:ilvl="0" w:tplc="6680CAB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860679"/>
    <w:multiLevelType w:val="hybridMultilevel"/>
    <w:tmpl w:val="7E865C60"/>
    <w:lvl w:ilvl="0" w:tplc="375662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D536A5"/>
    <w:multiLevelType w:val="hybridMultilevel"/>
    <w:tmpl w:val="95429B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7819BB"/>
    <w:multiLevelType w:val="hybridMultilevel"/>
    <w:tmpl w:val="BB2898B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46" w15:restartNumberingAfterBreak="0">
    <w:nsid w:val="4D2956CE"/>
    <w:multiLevelType w:val="hybridMultilevel"/>
    <w:tmpl w:val="CE9012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50027C2"/>
    <w:multiLevelType w:val="hybridMultilevel"/>
    <w:tmpl w:val="E560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664B61"/>
    <w:multiLevelType w:val="hybridMultilevel"/>
    <w:tmpl w:val="3C38B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ED01E6F"/>
    <w:multiLevelType w:val="hybridMultilevel"/>
    <w:tmpl w:val="6428D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0084EC4"/>
    <w:multiLevelType w:val="hybridMultilevel"/>
    <w:tmpl w:val="88A25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0BB3958"/>
    <w:multiLevelType w:val="hybridMultilevel"/>
    <w:tmpl w:val="64429070"/>
    <w:lvl w:ilvl="0" w:tplc="04090015">
      <w:start w:val="1"/>
      <w:numFmt w:val="upperLetter"/>
      <w:lvlText w:val="%1."/>
      <w:lvlJc w:val="lef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3" w15:restartNumberingAfterBreak="0">
    <w:nsid w:val="61D4504F"/>
    <w:multiLevelType w:val="hybridMultilevel"/>
    <w:tmpl w:val="3528937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24A0521"/>
    <w:multiLevelType w:val="hybridMultilevel"/>
    <w:tmpl w:val="6592F34A"/>
    <w:lvl w:ilvl="0" w:tplc="0409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58E404A"/>
    <w:multiLevelType w:val="hybridMultilevel"/>
    <w:tmpl w:val="1DD49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042886"/>
    <w:multiLevelType w:val="hybridMultilevel"/>
    <w:tmpl w:val="A8925F5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8775A95"/>
    <w:multiLevelType w:val="hybridMultilevel"/>
    <w:tmpl w:val="98F093E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9A23DCE"/>
    <w:multiLevelType w:val="hybridMultilevel"/>
    <w:tmpl w:val="A7C850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9D7298A"/>
    <w:multiLevelType w:val="hybridMultilevel"/>
    <w:tmpl w:val="4AFAC258"/>
    <w:lvl w:ilvl="0" w:tplc="6B3EAAA6">
      <w:start w:val="1"/>
      <w:numFmt w:val="bullet"/>
      <w:lvlText w:val="–"/>
      <w:lvlJc w:val="left"/>
      <w:pPr>
        <w:ind w:left="151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1" w15:restartNumberingAfterBreak="0">
    <w:nsid w:val="6AD11044"/>
    <w:multiLevelType w:val="hybridMultilevel"/>
    <w:tmpl w:val="7414A1C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6D582255"/>
    <w:multiLevelType w:val="hybridMultilevel"/>
    <w:tmpl w:val="0C3E134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4" w15:restartNumberingAfterBreak="0">
    <w:nsid w:val="736C4203"/>
    <w:multiLevelType w:val="hybridMultilevel"/>
    <w:tmpl w:val="037C22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6F0943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BE5204D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7404A3E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DC6A3F"/>
    <w:multiLevelType w:val="hybridMultilevel"/>
    <w:tmpl w:val="9462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01623E"/>
    <w:multiLevelType w:val="hybridMultilevel"/>
    <w:tmpl w:val="5D143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5F5B3C"/>
    <w:multiLevelType w:val="hybridMultilevel"/>
    <w:tmpl w:val="F0B60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8D2B9A"/>
    <w:multiLevelType w:val="hybridMultilevel"/>
    <w:tmpl w:val="93EEBE50"/>
    <w:lvl w:ilvl="0" w:tplc="C80C24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BB6D84"/>
    <w:multiLevelType w:val="hybridMultilevel"/>
    <w:tmpl w:val="5D32C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8D42096"/>
    <w:multiLevelType w:val="hybridMultilevel"/>
    <w:tmpl w:val="94EED4BE"/>
    <w:lvl w:ilvl="0" w:tplc="2444A92E">
      <w:start w:val="1"/>
      <w:numFmt w:val="upperLetter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3"/>
  </w:num>
  <w:num w:numId="2">
    <w:abstractNumId w:val="12"/>
  </w:num>
  <w:num w:numId="3">
    <w:abstractNumId w:val="41"/>
  </w:num>
  <w:num w:numId="4">
    <w:abstractNumId w:val="58"/>
  </w:num>
  <w:num w:numId="5">
    <w:abstractNumId w:val="45"/>
  </w:num>
  <w:num w:numId="6">
    <w:abstractNumId w:val="32"/>
  </w:num>
  <w:num w:numId="7">
    <w:abstractNumId w:val="17"/>
  </w:num>
  <w:num w:numId="8">
    <w:abstractNumId w:val="26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2088"/>
          </w:tabs>
          <w:ind w:left="180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5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12">
    <w:abstractNumId w:val="29"/>
  </w:num>
  <w:num w:numId="13">
    <w:abstractNumId w:val="64"/>
  </w:num>
  <w:num w:numId="14">
    <w:abstractNumId w:val="14"/>
  </w:num>
  <w:num w:numId="15">
    <w:abstractNumId w:val="11"/>
  </w:num>
  <w:num w:numId="16">
    <w:abstractNumId w:val="35"/>
  </w:num>
  <w:num w:numId="17">
    <w:abstractNumId w:val="56"/>
  </w:num>
  <w:num w:numId="18">
    <w:abstractNumId w:val="52"/>
  </w:num>
  <w:num w:numId="19">
    <w:abstractNumId w:val="44"/>
  </w:num>
  <w:num w:numId="20">
    <w:abstractNumId w:val="18"/>
  </w:num>
  <w:num w:numId="21">
    <w:abstractNumId w:val="30"/>
  </w:num>
  <w:num w:numId="22">
    <w:abstractNumId w:val="61"/>
  </w:num>
  <w:num w:numId="23">
    <w:abstractNumId w:val="37"/>
  </w:num>
  <w:num w:numId="24">
    <w:abstractNumId w:val="70"/>
  </w:num>
  <w:num w:numId="25">
    <w:abstractNumId w:val="25"/>
  </w:num>
  <w:num w:numId="26">
    <w:abstractNumId w:val="50"/>
  </w:num>
  <w:num w:numId="27">
    <w:abstractNumId w:val="13"/>
  </w:num>
  <w:num w:numId="28">
    <w:abstractNumId w:val="47"/>
  </w:num>
  <w:num w:numId="29">
    <w:abstractNumId w:val="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0">
    <w:abstractNumId w:val="27"/>
  </w:num>
  <w:num w:numId="31">
    <w:abstractNumId w:val="67"/>
  </w:num>
  <w:num w:numId="32">
    <w:abstractNumId w:val="38"/>
  </w:num>
  <w:num w:numId="33">
    <w:abstractNumId w:val="51"/>
  </w:num>
  <w:num w:numId="34">
    <w:abstractNumId w:val="21"/>
  </w:num>
  <w:num w:numId="35">
    <w:abstractNumId w:val="36"/>
  </w:num>
  <w:num w:numId="36">
    <w:abstractNumId w:val="53"/>
  </w:num>
  <w:num w:numId="37">
    <w:abstractNumId w:val="60"/>
  </w:num>
  <w:num w:numId="38">
    <w:abstractNumId w:val="62"/>
  </w:num>
  <w:num w:numId="39">
    <w:abstractNumId w:val="19"/>
  </w:num>
  <w:num w:numId="40">
    <w:abstractNumId w:val="49"/>
  </w:num>
  <w:num w:numId="41">
    <w:abstractNumId w:val="59"/>
  </w:num>
  <w:num w:numId="42">
    <w:abstractNumId w:val="15"/>
  </w:num>
  <w:num w:numId="43">
    <w:abstractNumId w:val="22"/>
  </w:num>
  <w:num w:numId="44">
    <w:abstractNumId w:val="66"/>
  </w:num>
  <w:num w:numId="45">
    <w:abstractNumId w:val="48"/>
  </w:num>
  <w:num w:numId="46">
    <w:abstractNumId w:val="28"/>
  </w:num>
  <w:num w:numId="47">
    <w:abstractNumId w:val="69"/>
  </w:num>
  <w:num w:numId="48">
    <w:abstractNumId w:val="10"/>
  </w:num>
  <w:num w:numId="49">
    <w:abstractNumId w:val="55"/>
  </w:num>
  <w:num w:numId="50">
    <w:abstractNumId w:val="31"/>
  </w:num>
  <w:num w:numId="51">
    <w:abstractNumId w:val="34"/>
  </w:num>
  <w:num w:numId="52">
    <w:abstractNumId w:val="23"/>
  </w:num>
  <w:num w:numId="53">
    <w:abstractNumId w:val="43"/>
  </w:num>
  <w:num w:numId="54">
    <w:abstractNumId w:val="33"/>
  </w:num>
  <w:num w:numId="55">
    <w:abstractNumId w:val="40"/>
  </w:num>
  <w:num w:numId="56">
    <w:abstractNumId w:val="42"/>
  </w:num>
  <w:num w:numId="57">
    <w:abstractNumId w:val="54"/>
  </w:num>
  <w:num w:numId="58">
    <w:abstractNumId w:val="68"/>
  </w:num>
  <w:num w:numId="59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5"/>
  </w:num>
  <w:num w:numId="61">
    <w:abstractNumId w:val="46"/>
  </w:num>
  <w:num w:numId="62">
    <w:abstractNumId w:val="20"/>
  </w:num>
  <w:num w:numId="63">
    <w:abstractNumId w:val="39"/>
  </w:num>
  <w:num w:numId="64">
    <w:abstractNumId w:val="24"/>
  </w:num>
  <w:num w:numId="65">
    <w:abstractNumId w:val="5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8A"/>
    <w:rsid w:val="00000B49"/>
    <w:rsid w:val="00000FD4"/>
    <w:rsid w:val="00001208"/>
    <w:rsid w:val="00001757"/>
    <w:rsid w:val="00003FD0"/>
    <w:rsid w:val="00003FFF"/>
    <w:rsid w:val="00004379"/>
    <w:rsid w:val="00005381"/>
    <w:rsid w:val="000058EA"/>
    <w:rsid w:val="00005940"/>
    <w:rsid w:val="0000666B"/>
    <w:rsid w:val="00007813"/>
    <w:rsid w:val="000106CA"/>
    <w:rsid w:val="00010ED4"/>
    <w:rsid w:val="00011510"/>
    <w:rsid w:val="0001262A"/>
    <w:rsid w:val="00012FE1"/>
    <w:rsid w:val="00013276"/>
    <w:rsid w:val="000135B8"/>
    <w:rsid w:val="0001425F"/>
    <w:rsid w:val="0001515F"/>
    <w:rsid w:val="00016812"/>
    <w:rsid w:val="000205B7"/>
    <w:rsid w:val="00020F24"/>
    <w:rsid w:val="00021306"/>
    <w:rsid w:val="00022DDD"/>
    <w:rsid w:val="000247C9"/>
    <w:rsid w:val="00024FBB"/>
    <w:rsid w:val="00025294"/>
    <w:rsid w:val="000263B0"/>
    <w:rsid w:val="000269A3"/>
    <w:rsid w:val="00026DF7"/>
    <w:rsid w:val="0002714A"/>
    <w:rsid w:val="0003031B"/>
    <w:rsid w:val="00030CF8"/>
    <w:rsid w:val="00030F1B"/>
    <w:rsid w:val="00032B90"/>
    <w:rsid w:val="00032C3C"/>
    <w:rsid w:val="00034840"/>
    <w:rsid w:val="00035355"/>
    <w:rsid w:val="0003590C"/>
    <w:rsid w:val="00035912"/>
    <w:rsid w:val="00040BE3"/>
    <w:rsid w:val="00040E0A"/>
    <w:rsid w:val="00041101"/>
    <w:rsid w:val="0004115B"/>
    <w:rsid w:val="00042DFF"/>
    <w:rsid w:val="00043124"/>
    <w:rsid w:val="00044862"/>
    <w:rsid w:val="0004540D"/>
    <w:rsid w:val="000466E7"/>
    <w:rsid w:val="0004688E"/>
    <w:rsid w:val="00046D34"/>
    <w:rsid w:val="00047DEA"/>
    <w:rsid w:val="00050074"/>
    <w:rsid w:val="0005076D"/>
    <w:rsid w:val="00050E09"/>
    <w:rsid w:val="00050F33"/>
    <w:rsid w:val="00051106"/>
    <w:rsid w:val="00051306"/>
    <w:rsid w:val="00051FBF"/>
    <w:rsid w:val="00052C0E"/>
    <w:rsid w:val="00052CBB"/>
    <w:rsid w:val="00053E6B"/>
    <w:rsid w:val="00053EAE"/>
    <w:rsid w:val="00053EE8"/>
    <w:rsid w:val="00054356"/>
    <w:rsid w:val="00054DAD"/>
    <w:rsid w:val="00055422"/>
    <w:rsid w:val="00061A31"/>
    <w:rsid w:val="00062C87"/>
    <w:rsid w:val="000643F2"/>
    <w:rsid w:val="00064E22"/>
    <w:rsid w:val="00064EA0"/>
    <w:rsid w:val="000653CE"/>
    <w:rsid w:val="00065619"/>
    <w:rsid w:val="0006783B"/>
    <w:rsid w:val="000678BA"/>
    <w:rsid w:val="00067ECF"/>
    <w:rsid w:val="00070086"/>
    <w:rsid w:val="00070C77"/>
    <w:rsid w:val="00071512"/>
    <w:rsid w:val="00071D90"/>
    <w:rsid w:val="00072BCC"/>
    <w:rsid w:val="0007406F"/>
    <w:rsid w:val="0007484B"/>
    <w:rsid w:val="00074BCE"/>
    <w:rsid w:val="00075FAA"/>
    <w:rsid w:val="0007667A"/>
    <w:rsid w:val="00076837"/>
    <w:rsid w:val="000769E9"/>
    <w:rsid w:val="00080996"/>
    <w:rsid w:val="00082439"/>
    <w:rsid w:val="00085132"/>
    <w:rsid w:val="000856D8"/>
    <w:rsid w:val="000861C1"/>
    <w:rsid w:val="00086221"/>
    <w:rsid w:val="00090C29"/>
    <w:rsid w:val="000913CC"/>
    <w:rsid w:val="0009156F"/>
    <w:rsid w:val="0009175E"/>
    <w:rsid w:val="00091C0C"/>
    <w:rsid w:val="00092564"/>
    <w:rsid w:val="0009392A"/>
    <w:rsid w:val="00094137"/>
    <w:rsid w:val="000944CF"/>
    <w:rsid w:val="00095423"/>
    <w:rsid w:val="00096DD5"/>
    <w:rsid w:val="000A0211"/>
    <w:rsid w:val="000A0B8E"/>
    <w:rsid w:val="000A1E21"/>
    <w:rsid w:val="000A288F"/>
    <w:rsid w:val="000A3405"/>
    <w:rsid w:val="000A3CDE"/>
    <w:rsid w:val="000A47CE"/>
    <w:rsid w:val="000A4A53"/>
    <w:rsid w:val="000A5C0D"/>
    <w:rsid w:val="000A6454"/>
    <w:rsid w:val="000A6462"/>
    <w:rsid w:val="000A7C60"/>
    <w:rsid w:val="000B1931"/>
    <w:rsid w:val="000B19C6"/>
    <w:rsid w:val="000B2C7D"/>
    <w:rsid w:val="000B35EF"/>
    <w:rsid w:val="000B418F"/>
    <w:rsid w:val="000B4265"/>
    <w:rsid w:val="000B4977"/>
    <w:rsid w:val="000B5E77"/>
    <w:rsid w:val="000B6999"/>
    <w:rsid w:val="000B74BB"/>
    <w:rsid w:val="000C0F9D"/>
    <w:rsid w:val="000C2238"/>
    <w:rsid w:val="000C36C1"/>
    <w:rsid w:val="000C3ED6"/>
    <w:rsid w:val="000C4BF3"/>
    <w:rsid w:val="000C5715"/>
    <w:rsid w:val="000C734A"/>
    <w:rsid w:val="000C758C"/>
    <w:rsid w:val="000D0F16"/>
    <w:rsid w:val="000D27C6"/>
    <w:rsid w:val="000D3396"/>
    <w:rsid w:val="000D4476"/>
    <w:rsid w:val="000D54F9"/>
    <w:rsid w:val="000D6309"/>
    <w:rsid w:val="000D7621"/>
    <w:rsid w:val="000E0054"/>
    <w:rsid w:val="000E0FE8"/>
    <w:rsid w:val="000E1AC5"/>
    <w:rsid w:val="000E25FC"/>
    <w:rsid w:val="000E2739"/>
    <w:rsid w:val="000E4512"/>
    <w:rsid w:val="000E4CDE"/>
    <w:rsid w:val="000E5CFA"/>
    <w:rsid w:val="000E5D3D"/>
    <w:rsid w:val="000E633D"/>
    <w:rsid w:val="000E710A"/>
    <w:rsid w:val="000E716C"/>
    <w:rsid w:val="000E7B24"/>
    <w:rsid w:val="000F0693"/>
    <w:rsid w:val="000F1EFD"/>
    <w:rsid w:val="000F234E"/>
    <w:rsid w:val="000F5518"/>
    <w:rsid w:val="000F635F"/>
    <w:rsid w:val="000F63AE"/>
    <w:rsid w:val="000F6A05"/>
    <w:rsid w:val="000F7324"/>
    <w:rsid w:val="000F7809"/>
    <w:rsid w:val="000F7E0A"/>
    <w:rsid w:val="000F7FCA"/>
    <w:rsid w:val="0010105E"/>
    <w:rsid w:val="00101548"/>
    <w:rsid w:val="00101BEB"/>
    <w:rsid w:val="00102EF5"/>
    <w:rsid w:val="00102FD9"/>
    <w:rsid w:val="00105DF1"/>
    <w:rsid w:val="00106136"/>
    <w:rsid w:val="001062C6"/>
    <w:rsid w:val="001065E7"/>
    <w:rsid w:val="00107314"/>
    <w:rsid w:val="00107561"/>
    <w:rsid w:val="00110CDB"/>
    <w:rsid w:val="001126F8"/>
    <w:rsid w:val="001129CD"/>
    <w:rsid w:val="001132CB"/>
    <w:rsid w:val="00113356"/>
    <w:rsid w:val="0011374D"/>
    <w:rsid w:val="001138E9"/>
    <w:rsid w:val="00113925"/>
    <w:rsid w:val="00114377"/>
    <w:rsid w:val="00114720"/>
    <w:rsid w:val="00115574"/>
    <w:rsid w:val="00116180"/>
    <w:rsid w:val="0012072F"/>
    <w:rsid w:val="00120986"/>
    <w:rsid w:val="00121358"/>
    <w:rsid w:val="001222B9"/>
    <w:rsid w:val="001237DE"/>
    <w:rsid w:val="0012424D"/>
    <w:rsid w:val="001249D2"/>
    <w:rsid w:val="00124AD9"/>
    <w:rsid w:val="001264C7"/>
    <w:rsid w:val="00127441"/>
    <w:rsid w:val="001309BA"/>
    <w:rsid w:val="0013151B"/>
    <w:rsid w:val="001333BB"/>
    <w:rsid w:val="00134286"/>
    <w:rsid w:val="00134E0D"/>
    <w:rsid w:val="001359C5"/>
    <w:rsid w:val="001360C9"/>
    <w:rsid w:val="00136590"/>
    <w:rsid w:val="00136B91"/>
    <w:rsid w:val="0013799F"/>
    <w:rsid w:val="001409FB"/>
    <w:rsid w:val="0014194D"/>
    <w:rsid w:val="00141D90"/>
    <w:rsid w:val="001431C7"/>
    <w:rsid w:val="001431FB"/>
    <w:rsid w:val="00143651"/>
    <w:rsid w:val="0014431E"/>
    <w:rsid w:val="00145252"/>
    <w:rsid w:val="001475F1"/>
    <w:rsid w:val="00147A10"/>
    <w:rsid w:val="00150682"/>
    <w:rsid w:val="00150B3A"/>
    <w:rsid w:val="00151354"/>
    <w:rsid w:val="001520B9"/>
    <w:rsid w:val="00152416"/>
    <w:rsid w:val="00152D8C"/>
    <w:rsid w:val="001563A3"/>
    <w:rsid w:val="00156A0A"/>
    <w:rsid w:val="001571BB"/>
    <w:rsid w:val="00157D61"/>
    <w:rsid w:val="0016005E"/>
    <w:rsid w:val="00160C63"/>
    <w:rsid w:val="0016193B"/>
    <w:rsid w:val="00161A94"/>
    <w:rsid w:val="001628F6"/>
    <w:rsid w:val="0016382D"/>
    <w:rsid w:val="0016383A"/>
    <w:rsid w:val="0016386E"/>
    <w:rsid w:val="00164966"/>
    <w:rsid w:val="00164A3D"/>
    <w:rsid w:val="00164D45"/>
    <w:rsid w:val="00164D64"/>
    <w:rsid w:val="00166744"/>
    <w:rsid w:val="00166F76"/>
    <w:rsid w:val="0016729F"/>
    <w:rsid w:val="0016750E"/>
    <w:rsid w:val="00167AD1"/>
    <w:rsid w:val="00170595"/>
    <w:rsid w:val="001714C1"/>
    <w:rsid w:val="0017451E"/>
    <w:rsid w:val="00176375"/>
    <w:rsid w:val="0017680B"/>
    <w:rsid w:val="001772BA"/>
    <w:rsid w:val="0017793A"/>
    <w:rsid w:val="00177D50"/>
    <w:rsid w:val="00180B62"/>
    <w:rsid w:val="0018135C"/>
    <w:rsid w:val="00181879"/>
    <w:rsid w:val="00182D1B"/>
    <w:rsid w:val="00183125"/>
    <w:rsid w:val="001843A5"/>
    <w:rsid w:val="0018466E"/>
    <w:rsid w:val="00184C52"/>
    <w:rsid w:val="001866D6"/>
    <w:rsid w:val="00187DBC"/>
    <w:rsid w:val="001901AB"/>
    <w:rsid w:val="0019076E"/>
    <w:rsid w:val="0019095F"/>
    <w:rsid w:val="00190E76"/>
    <w:rsid w:val="00191B63"/>
    <w:rsid w:val="0019202B"/>
    <w:rsid w:val="00192E1A"/>
    <w:rsid w:val="001931FB"/>
    <w:rsid w:val="00193440"/>
    <w:rsid w:val="00193B08"/>
    <w:rsid w:val="00195053"/>
    <w:rsid w:val="00195A2D"/>
    <w:rsid w:val="0019710E"/>
    <w:rsid w:val="0019744D"/>
    <w:rsid w:val="00197DCC"/>
    <w:rsid w:val="00197FD2"/>
    <w:rsid w:val="001A094A"/>
    <w:rsid w:val="001A1DDF"/>
    <w:rsid w:val="001A2C9B"/>
    <w:rsid w:val="001A33C4"/>
    <w:rsid w:val="001A33DA"/>
    <w:rsid w:val="001A3E31"/>
    <w:rsid w:val="001A40BE"/>
    <w:rsid w:val="001A5CE5"/>
    <w:rsid w:val="001A5E1D"/>
    <w:rsid w:val="001A66B7"/>
    <w:rsid w:val="001A7C28"/>
    <w:rsid w:val="001B0327"/>
    <w:rsid w:val="001B0D3D"/>
    <w:rsid w:val="001B2144"/>
    <w:rsid w:val="001B21B5"/>
    <w:rsid w:val="001B2BD8"/>
    <w:rsid w:val="001B3AF8"/>
    <w:rsid w:val="001B3B91"/>
    <w:rsid w:val="001B4351"/>
    <w:rsid w:val="001B4416"/>
    <w:rsid w:val="001B49F0"/>
    <w:rsid w:val="001B5D4E"/>
    <w:rsid w:val="001B7290"/>
    <w:rsid w:val="001C15DC"/>
    <w:rsid w:val="001C184C"/>
    <w:rsid w:val="001C21F8"/>
    <w:rsid w:val="001C3A2B"/>
    <w:rsid w:val="001C3BB1"/>
    <w:rsid w:val="001C42EA"/>
    <w:rsid w:val="001C6DFB"/>
    <w:rsid w:val="001C731D"/>
    <w:rsid w:val="001C7443"/>
    <w:rsid w:val="001C7757"/>
    <w:rsid w:val="001D02CC"/>
    <w:rsid w:val="001D0673"/>
    <w:rsid w:val="001D06E2"/>
    <w:rsid w:val="001D4F3B"/>
    <w:rsid w:val="001D52E5"/>
    <w:rsid w:val="001D5F7F"/>
    <w:rsid w:val="001D625B"/>
    <w:rsid w:val="001D655F"/>
    <w:rsid w:val="001D6CED"/>
    <w:rsid w:val="001D7A18"/>
    <w:rsid w:val="001E1494"/>
    <w:rsid w:val="001E2283"/>
    <w:rsid w:val="001E3074"/>
    <w:rsid w:val="001E3322"/>
    <w:rsid w:val="001E4261"/>
    <w:rsid w:val="001E6322"/>
    <w:rsid w:val="001E6CA7"/>
    <w:rsid w:val="001E6CC1"/>
    <w:rsid w:val="001E6E90"/>
    <w:rsid w:val="001E708A"/>
    <w:rsid w:val="001E7136"/>
    <w:rsid w:val="001E7477"/>
    <w:rsid w:val="001F05D2"/>
    <w:rsid w:val="001F0716"/>
    <w:rsid w:val="001F0F4E"/>
    <w:rsid w:val="001F0F65"/>
    <w:rsid w:val="001F2C3E"/>
    <w:rsid w:val="001F2EA9"/>
    <w:rsid w:val="001F2EE8"/>
    <w:rsid w:val="001F37AC"/>
    <w:rsid w:val="001F3C6C"/>
    <w:rsid w:val="001F4002"/>
    <w:rsid w:val="001F469F"/>
    <w:rsid w:val="001F48E5"/>
    <w:rsid w:val="001F4C1E"/>
    <w:rsid w:val="001F50D5"/>
    <w:rsid w:val="001F565D"/>
    <w:rsid w:val="001F5DAA"/>
    <w:rsid w:val="001F706C"/>
    <w:rsid w:val="002003FA"/>
    <w:rsid w:val="00200B78"/>
    <w:rsid w:val="00201111"/>
    <w:rsid w:val="00203A9D"/>
    <w:rsid w:val="00204337"/>
    <w:rsid w:val="00204579"/>
    <w:rsid w:val="00204C20"/>
    <w:rsid w:val="00204F88"/>
    <w:rsid w:val="00205663"/>
    <w:rsid w:val="002058BA"/>
    <w:rsid w:val="0020634B"/>
    <w:rsid w:val="002063EB"/>
    <w:rsid w:val="00206410"/>
    <w:rsid w:val="00206E64"/>
    <w:rsid w:val="00207038"/>
    <w:rsid w:val="00207DB2"/>
    <w:rsid w:val="00210DD0"/>
    <w:rsid w:val="0021118F"/>
    <w:rsid w:val="002130A5"/>
    <w:rsid w:val="002135DD"/>
    <w:rsid w:val="0021447A"/>
    <w:rsid w:val="00214D9C"/>
    <w:rsid w:val="00214DB4"/>
    <w:rsid w:val="0021515B"/>
    <w:rsid w:val="00215B21"/>
    <w:rsid w:val="00216039"/>
    <w:rsid w:val="00216239"/>
    <w:rsid w:val="00216D77"/>
    <w:rsid w:val="002171F2"/>
    <w:rsid w:val="002175C0"/>
    <w:rsid w:val="00217A48"/>
    <w:rsid w:val="00220A22"/>
    <w:rsid w:val="002210A4"/>
    <w:rsid w:val="00222A23"/>
    <w:rsid w:val="00223C9E"/>
    <w:rsid w:val="00224F74"/>
    <w:rsid w:val="00224FEE"/>
    <w:rsid w:val="00225FD1"/>
    <w:rsid w:val="00226726"/>
    <w:rsid w:val="00226EC7"/>
    <w:rsid w:val="00227085"/>
    <w:rsid w:val="00230485"/>
    <w:rsid w:val="00230743"/>
    <w:rsid w:val="0023173F"/>
    <w:rsid w:val="00231CF3"/>
    <w:rsid w:val="00231F72"/>
    <w:rsid w:val="0023228A"/>
    <w:rsid w:val="00233C2A"/>
    <w:rsid w:val="00234928"/>
    <w:rsid w:val="00234FBB"/>
    <w:rsid w:val="00235EF3"/>
    <w:rsid w:val="002365C7"/>
    <w:rsid w:val="00237A70"/>
    <w:rsid w:val="00237D8F"/>
    <w:rsid w:val="00242218"/>
    <w:rsid w:val="00243004"/>
    <w:rsid w:val="00245A43"/>
    <w:rsid w:val="00245A87"/>
    <w:rsid w:val="00245E9F"/>
    <w:rsid w:val="002477C4"/>
    <w:rsid w:val="002523E4"/>
    <w:rsid w:val="00252649"/>
    <w:rsid w:val="002526B9"/>
    <w:rsid w:val="0025412A"/>
    <w:rsid w:val="00254606"/>
    <w:rsid w:val="00255DC5"/>
    <w:rsid w:val="002562E3"/>
    <w:rsid w:val="002567F7"/>
    <w:rsid w:val="00256CFB"/>
    <w:rsid w:val="00256EB0"/>
    <w:rsid w:val="00260773"/>
    <w:rsid w:val="00260D51"/>
    <w:rsid w:val="0026167F"/>
    <w:rsid w:val="002622F6"/>
    <w:rsid w:val="00262E72"/>
    <w:rsid w:val="00262F1F"/>
    <w:rsid w:val="0026319D"/>
    <w:rsid w:val="0026326F"/>
    <w:rsid w:val="002652C5"/>
    <w:rsid w:val="0026624A"/>
    <w:rsid w:val="00266624"/>
    <w:rsid w:val="002666A4"/>
    <w:rsid w:val="0026748F"/>
    <w:rsid w:val="002679A1"/>
    <w:rsid w:val="002704C5"/>
    <w:rsid w:val="002709EB"/>
    <w:rsid w:val="00271D74"/>
    <w:rsid w:val="00272966"/>
    <w:rsid w:val="00272A46"/>
    <w:rsid w:val="00273119"/>
    <w:rsid w:val="002736FC"/>
    <w:rsid w:val="00273F6C"/>
    <w:rsid w:val="0027404F"/>
    <w:rsid w:val="002744C2"/>
    <w:rsid w:val="0027452E"/>
    <w:rsid w:val="00275713"/>
    <w:rsid w:val="00275B6C"/>
    <w:rsid w:val="002767A0"/>
    <w:rsid w:val="00280655"/>
    <w:rsid w:val="00280F97"/>
    <w:rsid w:val="00282529"/>
    <w:rsid w:val="00282646"/>
    <w:rsid w:val="0028286B"/>
    <w:rsid w:val="00282981"/>
    <w:rsid w:val="002836E0"/>
    <w:rsid w:val="00283E30"/>
    <w:rsid w:val="00283F74"/>
    <w:rsid w:val="002841CF"/>
    <w:rsid w:val="00284893"/>
    <w:rsid w:val="002852DE"/>
    <w:rsid w:val="00286749"/>
    <w:rsid w:val="0029028F"/>
    <w:rsid w:val="00290E72"/>
    <w:rsid w:val="00292BFB"/>
    <w:rsid w:val="00293112"/>
    <w:rsid w:val="00293296"/>
    <w:rsid w:val="00293455"/>
    <w:rsid w:val="00293C33"/>
    <w:rsid w:val="00293EB7"/>
    <w:rsid w:val="00294BE1"/>
    <w:rsid w:val="00295261"/>
    <w:rsid w:val="002957E8"/>
    <w:rsid w:val="00296837"/>
    <w:rsid w:val="002976A2"/>
    <w:rsid w:val="002A13C4"/>
    <w:rsid w:val="002A3B17"/>
    <w:rsid w:val="002A3B2D"/>
    <w:rsid w:val="002A49EC"/>
    <w:rsid w:val="002A514F"/>
    <w:rsid w:val="002A5D56"/>
    <w:rsid w:val="002A635D"/>
    <w:rsid w:val="002A6450"/>
    <w:rsid w:val="002A7FB9"/>
    <w:rsid w:val="002B0160"/>
    <w:rsid w:val="002B0503"/>
    <w:rsid w:val="002B0B39"/>
    <w:rsid w:val="002B46E1"/>
    <w:rsid w:val="002B47DF"/>
    <w:rsid w:val="002B4A3C"/>
    <w:rsid w:val="002B5DFF"/>
    <w:rsid w:val="002B6222"/>
    <w:rsid w:val="002B7171"/>
    <w:rsid w:val="002B7E4D"/>
    <w:rsid w:val="002B7F14"/>
    <w:rsid w:val="002C2638"/>
    <w:rsid w:val="002C3CCE"/>
    <w:rsid w:val="002C3E3B"/>
    <w:rsid w:val="002C5B04"/>
    <w:rsid w:val="002C5BBA"/>
    <w:rsid w:val="002C67BD"/>
    <w:rsid w:val="002C6882"/>
    <w:rsid w:val="002C69A4"/>
    <w:rsid w:val="002C7125"/>
    <w:rsid w:val="002C7456"/>
    <w:rsid w:val="002C75D7"/>
    <w:rsid w:val="002D1364"/>
    <w:rsid w:val="002D3858"/>
    <w:rsid w:val="002D4C12"/>
    <w:rsid w:val="002D542E"/>
    <w:rsid w:val="002D58F6"/>
    <w:rsid w:val="002D7D7B"/>
    <w:rsid w:val="002E0368"/>
    <w:rsid w:val="002E0EBC"/>
    <w:rsid w:val="002E103A"/>
    <w:rsid w:val="002E1765"/>
    <w:rsid w:val="002E1895"/>
    <w:rsid w:val="002E2471"/>
    <w:rsid w:val="002E2B20"/>
    <w:rsid w:val="002E3B20"/>
    <w:rsid w:val="002E4139"/>
    <w:rsid w:val="002E42EF"/>
    <w:rsid w:val="002E52E8"/>
    <w:rsid w:val="002E5310"/>
    <w:rsid w:val="002F0209"/>
    <w:rsid w:val="002F1161"/>
    <w:rsid w:val="002F146F"/>
    <w:rsid w:val="002F1D28"/>
    <w:rsid w:val="002F23F4"/>
    <w:rsid w:val="002F2F09"/>
    <w:rsid w:val="002F3260"/>
    <w:rsid w:val="002F37A8"/>
    <w:rsid w:val="002F70AE"/>
    <w:rsid w:val="002F7D4A"/>
    <w:rsid w:val="0030006D"/>
    <w:rsid w:val="00301F81"/>
    <w:rsid w:val="003022E9"/>
    <w:rsid w:val="003026F1"/>
    <w:rsid w:val="00302743"/>
    <w:rsid w:val="00303788"/>
    <w:rsid w:val="0030446B"/>
    <w:rsid w:val="00305099"/>
    <w:rsid w:val="0030541D"/>
    <w:rsid w:val="00306E97"/>
    <w:rsid w:val="00306F24"/>
    <w:rsid w:val="00306F2D"/>
    <w:rsid w:val="003074EF"/>
    <w:rsid w:val="00307614"/>
    <w:rsid w:val="00307E25"/>
    <w:rsid w:val="00310524"/>
    <w:rsid w:val="00310573"/>
    <w:rsid w:val="00311C3A"/>
    <w:rsid w:val="00311E35"/>
    <w:rsid w:val="0031214E"/>
    <w:rsid w:val="00312E65"/>
    <w:rsid w:val="00313667"/>
    <w:rsid w:val="00313D9D"/>
    <w:rsid w:val="003140E2"/>
    <w:rsid w:val="00317B4D"/>
    <w:rsid w:val="00321A8C"/>
    <w:rsid w:val="00321E43"/>
    <w:rsid w:val="003222DE"/>
    <w:rsid w:val="00323E02"/>
    <w:rsid w:val="00323F02"/>
    <w:rsid w:val="00324932"/>
    <w:rsid w:val="00325559"/>
    <w:rsid w:val="00326895"/>
    <w:rsid w:val="00326D66"/>
    <w:rsid w:val="003303F6"/>
    <w:rsid w:val="00330445"/>
    <w:rsid w:val="003304F6"/>
    <w:rsid w:val="00330B29"/>
    <w:rsid w:val="003317F7"/>
    <w:rsid w:val="00331D8F"/>
    <w:rsid w:val="003324DB"/>
    <w:rsid w:val="003331B5"/>
    <w:rsid w:val="00334AEE"/>
    <w:rsid w:val="00334BBF"/>
    <w:rsid w:val="00334D79"/>
    <w:rsid w:val="00335123"/>
    <w:rsid w:val="0033531E"/>
    <w:rsid w:val="00335661"/>
    <w:rsid w:val="00335CE5"/>
    <w:rsid w:val="003366EF"/>
    <w:rsid w:val="003369D9"/>
    <w:rsid w:val="00337235"/>
    <w:rsid w:val="00341529"/>
    <w:rsid w:val="00342074"/>
    <w:rsid w:val="0034377A"/>
    <w:rsid w:val="00343870"/>
    <w:rsid w:val="00344E6F"/>
    <w:rsid w:val="00345099"/>
    <w:rsid w:val="00345400"/>
    <w:rsid w:val="0034580B"/>
    <w:rsid w:val="00345897"/>
    <w:rsid w:val="003475E5"/>
    <w:rsid w:val="003528A3"/>
    <w:rsid w:val="003528A4"/>
    <w:rsid w:val="00352E16"/>
    <w:rsid w:val="003539BE"/>
    <w:rsid w:val="00353D67"/>
    <w:rsid w:val="00354D28"/>
    <w:rsid w:val="00354E93"/>
    <w:rsid w:val="00355108"/>
    <w:rsid w:val="003561D0"/>
    <w:rsid w:val="00356BD3"/>
    <w:rsid w:val="0035781C"/>
    <w:rsid w:val="00360186"/>
    <w:rsid w:val="00360650"/>
    <w:rsid w:val="00361B50"/>
    <w:rsid w:val="00361BDA"/>
    <w:rsid w:val="00363178"/>
    <w:rsid w:val="00363F4D"/>
    <w:rsid w:val="003647F9"/>
    <w:rsid w:val="00365778"/>
    <w:rsid w:val="00365F52"/>
    <w:rsid w:val="003662E3"/>
    <w:rsid w:val="00366542"/>
    <w:rsid w:val="00366F6D"/>
    <w:rsid w:val="00367AB0"/>
    <w:rsid w:val="00371CD8"/>
    <w:rsid w:val="00372062"/>
    <w:rsid w:val="00372250"/>
    <w:rsid w:val="00372E98"/>
    <w:rsid w:val="003740FB"/>
    <w:rsid w:val="0037455E"/>
    <w:rsid w:val="0037471A"/>
    <w:rsid w:val="00375AF3"/>
    <w:rsid w:val="00376AF6"/>
    <w:rsid w:val="00377BBF"/>
    <w:rsid w:val="00380972"/>
    <w:rsid w:val="00381C0B"/>
    <w:rsid w:val="00382027"/>
    <w:rsid w:val="003826C8"/>
    <w:rsid w:val="00382DAC"/>
    <w:rsid w:val="003841BA"/>
    <w:rsid w:val="003844C7"/>
    <w:rsid w:val="003855B3"/>
    <w:rsid w:val="0038641B"/>
    <w:rsid w:val="0038695D"/>
    <w:rsid w:val="00387AE4"/>
    <w:rsid w:val="00387C49"/>
    <w:rsid w:val="0039098F"/>
    <w:rsid w:val="00390B5F"/>
    <w:rsid w:val="00390C08"/>
    <w:rsid w:val="0039113B"/>
    <w:rsid w:val="00391388"/>
    <w:rsid w:val="00391E85"/>
    <w:rsid w:val="00392629"/>
    <w:rsid w:val="00392C13"/>
    <w:rsid w:val="0039325C"/>
    <w:rsid w:val="0039397C"/>
    <w:rsid w:val="00393CCB"/>
    <w:rsid w:val="003962C9"/>
    <w:rsid w:val="00396B10"/>
    <w:rsid w:val="00397875"/>
    <w:rsid w:val="003A0755"/>
    <w:rsid w:val="003A11A6"/>
    <w:rsid w:val="003A139F"/>
    <w:rsid w:val="003A2388"/>
    <w:rsid w:val="003A27F1"/>
    <w:rsid w:val="003A6994"/>
    <w:rsid w:val="003A6E91"/>
    <w:rsid w:val="003A7072"/>
    <w:rsid w:val="003B006D"/>
    <w:rsid w:val="003B02B4"/>
    <w:rsid w:val="003B10C9"/>
    <w:rsid w:val="003B1BF4"/>
    <w:rsid w:val="003B2BB5"/>
    <w:rsid w:val="003B2F9B"/>
    <w:rsid w:val="003B3163"/>
    <w:rsid w:val="003B4630"/>
    <w:rsid w:val="003B56C8"/>
    <w:rsid w:val="003B6869"/>
    <w:rsid w:val="003B6FE7"/>
    <w:rsid w:val="003B723E"/>
    <w:rsid w:val="003B7609"/>
    <w:rsid w:val="003B793A"/>
    <w:rsid w:val="003B7B1C"/>
    <w:rsid w:val="003B7DBD"/>
    <w:rsid w:val="003C0377"/>
    <w:rsid w:val="003C0A96"/>
    <w:rsid w:val="003C1B0F"/>
    <w:rsid w:val="003C302F"/>
    <w:rsid w:val="003C414B"/>
    <w:rsid w:val="003C4FCB"/>
    <w:rsid w:val="003C61A5"/>
    <w:rsid w:val="003D0A19"/>
    <w:rsid w:val="003D112F"/>
    <w:rsid w:val="003D131A"/>
    <w:rsid w:val="003D1B29"/>
    <w:rsid w:val="003D2050"/>
    <w:rsid w:val="003D28D7"/>
    <w:rsid w:val="003D442B"/>
    <w:rsid w:val="003D59AB"/>
    <w:rsid w:val="003D5C4B"/>
    <w:rsid w:val="003D70A5"/>
    <w:rsid w:val="003D7DE3"/>
    <w:rsid w:val="003E0C08"/>
    <w:rsid w:val="003E0CC2"/>
    <w:rsid w:val="003E189B"/>
    <w:rsid w:val="003E1A11"/>
    <w:rsid w:val="003E2B11"/>
    <w:rsid w:val="003E2C9D"/>
    <w:rsid w:val="003E3549"/>
    <w:rsid w:val="003E3740"/>
    <w:rsid w:val="003E383B"/>
    <w:rsid w:val="003E4F39"/>
    <w:rsid w:val="003E51F7"/>
    <w:rsid w:val="003E76DA"/>
    <w:rsid w:val="003E7AB5"/>
    <w:rsid w:val="003E7C96"/>
    <w:rsid w:val="003F3219"/>
    <w:rsid w:val="003F3CB5"/>
    <w:rsid w:val="003F4430"/>
    <w:rsid w:val="003F466E"/>
    <w:rsid w:val="003F6A32"/>
    <w:rsid w:val="0040045B"/>
    <w:rsid w:val="00400E2E"/>
    <w:rsid w:val="00401FF6"/>
    <w:rsid w:val="00402BBE"/>
    <w:rsid w:val="00402C04"/>
    <w:rsid w:val="00403C85"/>
    <w:rsid w:val="00404DC5"/>
    <w:rsid w:val="00405259"/>
    <w:rsid w:val="004055CD"/>
    <w:rsid w:val="00405E15"/>
    <w:rsid w:val="00406FA1"/>
    <w:rsid w:val="004106B1"/>
    <w:rsid w:val="0041071B"/>
    <w:rsid w:val="0041081B"/>
    <w:rsid w:val="00411526"/>
    <w:rsid w:val="004122ED"/>
    <w:rsid w:val="00412CFB"/>
    <w:rsid w:val="00413201"/>
    <w:rsid w:val="00413365"/>
    <w:rsid w:val="004137CF"/>
    <w:rsid w:val="00414BBF"/>
    <w:rsid w:val="00414EF1"/>
    <w:rsid w:val="00414F91"/>
    <w:rsid w:val="00415D18"/>
    <w:rsid w:val="004160B5"/>
    <w:rsid w:val="00416BD9"/>
    <w:rsid w:val="00416E8B"/>
    <w:rsid w:val="00417671"/>
    <w:rsid w:val="004177D4"/>
    <w:rsid w:val="004204B4"/>
    <w:rsid w:val="00420C9A"/>
    <w:rsid w:val="00423B93"/>
    <w:rsid w:val="00424731"/>
    <w:rsid w:val="00424CB3"/>
    <w:rsid w:val="00424E47"/>
    <w:rsid w:val="0042518B"/>
    <w:rsid w:val="00425FDD"/>
    <w:rsid w:val="00426AC7"/>
    <w:rsid w:val="00426BB0"/>
    <w:rsid w:val="00427BDE"/>
    <w:rsid w:val="00427FFA"/>
    <w:rsid w:val="0043103A"/>
    <w:rsid w:val="00434BC3"/>
    <w:rsid w:val="00434DC3"/>
    <w:rsid w:val="00435404"/>
    <w:rsid w:val="004367D5"/>
    <w:rsid w:val="00436F7D"/>
    <w:rsid w:val="00437E1A"/>
    <w:rsid w:val="00440F10"/>
    <w:rsid w:val="00441B65"/>
    <w:rsid w:val="004425C3"/>
    <w:rsid w:val="00442DDF"/>
    <w:rsid w:val="004432CC"/>
    <w:rsid w:val="0044380A"/>
    <w:rsid w:val="0044481A"/>
    <w:rsid w:val="004476A2"/>
    <w:rsid w:val="0045090A"/>
    <w:rsid w:val="00452DAC"/>
    <w:rsid w:val="0045306D"/>
    <w:rsid w:val="004536C2"/>
    <w:rsid w:val="00453F5E"/>
    <w:rsid w:val="0045469A"/>
    <w:rsid w:val="00455BBA"/>
    <w:rsid w:val="00455D01"/>
    <w:rsid w:val="00456F57"/>
    <w:rsid w:val="00456F97"/>
    <w:rsid w:val="004616AD"/>
    <w:rsid w:val="00462B3F"/>
    <w:rsid w:val="00463032"/>
    <w:rsid w:val="00463779"/>
    <w:rsid w:val="004637F7"/>
    <w:rsid w:val="00464271"/>
    <w:rsid w:val="00464296"/>
    <w:rsid w:val="004646D7"/>
    <w:rsid w:val="00466B5A"/>
    <w:rsid w:val="00466EA3"/>
    <w:rsid w:val="00467C7F"/>
    <w:rsid w:val="00467C93"/>
    <w:rsid w:val="0047092D"/>
    <w:rsid w:val="00470CBC"/>
    <w:rsid w:val="004711A7"/>
    <w:rsid w:val="00471BE8"/>
    <w:rsid w:val="00472BF3"/>
    <w:rsid w:val="00473182"/>
    <w:rsid w:val="00473343"/>
    <w:rsid w:val="00473D5F"/>
    <w:rsid w:val="004745EB"/>
    <w:rsid w:val="0047535C"/>
    <w:rsid w:val="004767B9"/>
    <w:rsid w:val="0047683D"/>
    <w:rsid w:val="00480270"/>
    <w:rsid w:val="00482BC3"/>
    <w:rsid w:val="00483DB8"/>
    <w:rsid w:val="004846AC"/>
    <w:rsid w:val="004857E1"/>
    <w:rsid w:val="004858FF"/>
    <w:rsid w:val="0048732A"/>
    <w:rsid w:val="00490BB4"/>
    <w:rsid w:val="00490E56"/>
    <w:rsid w:val="0049243D"/>
    <w:rsid w:val="00493060"/>
    <w:rsid w:val="0049328D"/>
    <w:rsid w:val="00493667"/>
    <w:rsid w:val="004948DB"/>
    <w:rsid w:val="00495B4B"/>
    <w:rsid w:val="00495E45"/>
    <w:rsid w:val="00496BE2"/>
    <w:rsid w:val="0049776F"/>
    <w:rsid w:val="004A0532"/>
    <w:rsid w:val="004A0656"/>
    <w:rsid w:val="004A08EE"/>
    <w:rsid w:val="004A0EEA"/>
    <w:rsid w:val="004A1FF9"/>
    <w:rsid w:val="004A38FF"/>
    <w:rsid w:val="004A4962"/>
    <w:rsid w:val="004A5832"/>
    <w:rsid w:val="004A5E3C"/>
    <w:rsid w:val="004A610F"/>
    <w:rsid w:val="004A70B9"/>
    <w:rsid w:val="004A7E43"/>
    <w:rsid w:val="004B0530"/>
    <w:rsid w:val="004B1EDC"/>
    <w:rsid w:val="004B22E3"/>
    <w:rsid w:val="004B32C1"/>
    <w:rsid w:val="004B32F5"/>
    <w:rsid w:val="004B61D3"/>
    <w:rsid w:val="004B6357"/>
    <w:rsid w:val="004B7021"/>
    <w:rsid w:val="004C1A74"/>
    <w:rsid w:val="004C2619"/>
    <w:rsid w:val="004C2C90"/>
    <w:rsid w:val="004C3551"/>
    <w:rsid w:val="004C39E9"/>
    <w:rsid w:val="004C4B80"/>
    <w:rsid w:val="004C549E"/>
    <w:rsid w:val="004C62DA"/>
    <w:rsid w:val="004C6DC5"/>
    <w:rsid w:val="004C7861"/>
    <w:rsid w:val="004D095A"/>
    <w:rsid w:val="004D0BEE"/>
    <w:rsid w:val="004D0CB9"/>
    <w:rsid w:val="004D1762"/>
    <w:rsid w:val="004D1EAD"/>
    <w:rsid w:val="004D255E"/>
    <w:rsid w:val="004D2874"/>
    <w:rsid w:val="004D307A"/>
    <w:rsid w:val="004D3B55"/>
    <w:rsid w:val="004D4DC6"/>
    <w:rsid w:val="004D4FBE"/>
    <w:rsid w:val="004D5C64"/>
    <w:rsid w:val="004D5FC3"/>
    <w:rsid w:val="004D78F3"/>
    <w:rsid w:val="004E005D"/>
    <w:rsid w:val="004E0564"/>
    <w:rsid w:val="004E1E7F"/>
    <w:rsid w:val="004E2451"/>
    <w:rsid w:val="004E24CF"/>
    <w:rsid w:val="004E2977"/>
    <w:rsid w:val="004E4FF2"/>
    <w:rsid w:val="004E5286"/>
    <w:rsid w:val="004E5739"/>
    <w:rsid w:val="004E5A06"/>
    <w:rsid w:val="004E6C0A"/>
    <w:rsid w:val="004E6DF8"/>
    <w:rsid w:val="004F0580"/>
    <w:rsid w:val="004F1AF9"/>
    <w:rsid w:val="004F2CD6"/>
    <w:rsid w:val="004F2F82"/>
    <w:rsid w:val="004F34F6"/>
    <w:rsid w:val="004F3989"/>
    <w:rsid w:val="004F45DF"/>
    <w:rsid w:val="004F5530"/>
    <w:rsid w:val="004F58A6"/>
    <w:rsid w:val="004F59A8"/>
    <w:rsid w:val="004F6ACB"/>
    <w:rsid w:val="004F7665"/>
    <w:rsid w:val="004F7931"/>
    <w:rsid w:val="004F7FB9"/>
    <w:rsid w:val="00500D6E"/>
    <w:rsid w:val="00500FBB"/>
    <w:rsid w:val="005039D5"/>
    <w:rsid w:val="00503E96"/>
    <w:rsid w:val="00503F4F"/>
    <w:rsid w:val="005041F4"/>
    <w:rsid w:val="00504C38"/>
    <w:rsid w:val="0050589D"/>
    <w:rsid w:val="0050590A"/>
    <w:rsid w:val="00507178"/>
    <w:rsid w:val="00507270"/>
    <w:rsid w:val="005075D2"/>
    <w:rsid w:val="005076A1"/>
    <w:rsid w:val="00510BA5"/>
    <w:rsid w:val="005117D7"/>
    <w:rsid w:val="0051191D"/>
    <w:rsid w:val="0051263A"/>
    <w:rsid w:val="00512901"/>
    <w:rsid w:val="0051345D"/>
    <w:rsid w:val="00513635"/>
    <w:rsid w:val="005138EF"/>
    <w:rsid w:val="00513FDD"/>
    <w:rsid w:val="00514EA6"/>
    <w:rsid w:val="0051542B"/>
    <w:rsid w:val="00515A31"/>
    <w:rsid w:val="0051716E"/>
    <w:rsid w:val="005171DD"/>
    <w:rsid w:val="00517835"/>
    <w:rsid w:val="00517C97"/>
    <w:rsid w:val="00520EED"/>
    <w:rsid w:val="005214F7"/>
    <w:rsid w:val="00522F69"/>
    <w:rsid w:val="00523262"/>
    <w:rsid w:val="00523EDD"/>
    <w:rsid w:val="005241CC"/>
    <w:rsid w:val="005243F1"/>
    <w:rsid w:val="005253D9"/>
    <w:rsid w:val="00525E44"/>
    <w:rsid w:val="005272C3"/>
    <w:rsid w:val="0052732F"/>
    <w:rsid w:val="00527EF7"/>
    <w:rsid w:val="00530110"/>
    <w:rsid w:val="00530330"/>
    <w:rsid w:val="005303AF"/>
    <w:rsid w:val="005311E3"/>
    <w:rsid w:val="0053231F"/>
    <w:rsid w:val="005329FF"/>
    <w:rsid w:val="005357F9"/>
    <w:rsid w:val="00535E02"/>
    <w:rsid w:val="005367EC"/>
    <w:rsid w:val="00540370"/>
    <w:rsid w:val="00540C6D"/>
    <w:rsid w:val="00541802"/>
    <w:rsid w:val="00541B88"/>
    <w:rsid w:val="00543604"/>
    <w:rsid w:val="00543FF6"/>
    <w:rsid w:val="00544DA3"/>
    <w:rsid w:val="0054523F"/>
    <w:rsid w:val="00547626"/>
    <w:rsid w:val="005476C2"/>
    <w:rsid w:val="0055034C"/>
    <w:rsid w:val="00551529"/>
    <w:rsid w:val="00551B67"/>
    <w:rsid w:val="00553F42"/>
    <w:rsid w:val="005550F1"/>
    <w:rsid w:val="00555342"/>
    <w:rsid w:val="00556868"/>
    <w:rsid w:val="00560DEB"/>
    <w:rsid w:val="00561742"/>
    <w:rsid w:val="0056197A"/>
    <w:rsid w:val="00561CA9"/>
    <w:rsid w:val="005632D6"/>
    <w:rsid w:val="00563D5A"/>
    <w:rsid w:val="00564360"/>
    <w:rsid w:val="005647F6"/>
    <w:rsid w:val="00565753"/>
    <w:rsid w:val="005657A2"/>
    <w:rsid w:val="00567CA5"/>
    <w:rsid w:val="0057066B"/>
    <w:rsid w:val="00572A4F"/>
    <w:rsid w:val="00573E67"/>
    <w:rsid w:val="00574CBE"/>
    <w:rsid w:val="00574CE4"/>
    <w:rsid w:val="00575849"/>
    <w:rsid w:val="005773F2"/>
    <w:rsid w:val="0057764C"/>
    <w:rsid w:val="005812B8"/>
    <w:rsid w:val="00581A61"/>
    <w:rsid w:val="0058226A"/>
    <w:rsid w:val="00582A5B"/>
    <w:rsid w:val="00582B5A"/>
    <w:rsid w:val="0058351A"/>
    <w:rsid w:val="00583899"/>
    <w:rsid w:val="00583C74"/>
    <w:rsid w:val="00585B6C"/>
    <w:rsid w:val="00586447"/>
    <w:rsid w:val="00591544"/>
    <w:rsid w:val="005922B6"/>
    <w:rsid w:val="005928C3"/>
    <w:rsid w:val="00593881"/>
    <w:rsid w:val="00593A2F"/>
    <w:rsid w:val="00593F85"/>
    <w:rsid w:val="00595401"/>
    <w:rsid w:val="00595493"/>
    <w:rsid w:val="005954C5"/>
    <w:rsid w:val="00596356"/>
    <w:rsid w:val="00597174"/>
    <w:rsid w:val="0059793B"/>
    <w:rsid w:val="0059797F"/>
    <w:rsid w:val="005A0385"/>
    <w:rsid w:val="005A0A47"/>
    <w:rsid w:val="005A0D5A"/>
    <w:rsid w:val="005A2565"/>
    <w:rsid w:val="005A26FB"/>
    <w:rsid w:val="005A2A0E"/>
    <w:rsid w:val="005A2E4B"/>
    <w:rsid w:val="005A2FFF"/>
    <w:rsid w:val="005A34FD"/>
    <w:rsid w:val="005A396C"/>
    <w:rsid w:val="005A4CAE"/>
    <w:rsid w:val="005A61E6"/>
    <w:rsid w:val="005A6548"/>
    <w:rsid w:val="005A6A35"/>
    <w:rsid w:val="005A7E0A"/>
    <w:rsid w:val="005B0244"/>
    <w:rsid w:val="005B1D7C"/>
    <w:rsid w:val="005B3810"/>
    <w:rsid w:val="005B54F4"/>
    <w:rsid w:val="005B5DAC"/>
    <w:rsid w:val="005B68A7"/>
    <w:rsid w:val="005B711C"/>
    <w:rsid w:val="005B77C4"/>
    <w:rsid w:val="005C0645"/>
    <w:rsid w:val="005C0677"/>
    <w:rsid w:val="005C0A09"/>
    <w:rsid w:val="005C234B"/>
    <w:rsid w:val="005C2B7D"/>
    <w:rsid w:val="005C2CD5"/>
    <w:rsid w:val="005C317E"/>
    <w:rsid w:val="005C3D38"/>
    <w:rsid w:val="005C3E0E"/>
    <w:rsid w:val="005C4DD7"/>
    <w:rsid w:val="005C601D"/>
    <w:rsid w:val="005C70C6"/>
    <w:rsid w:val="005C7D84"/>
    <w:rsid w:val="005D0907"/>
    <w:rsid w:val="005D0CEA"/>
    <w:rsid w:val="005D1112"/>
    <w:rsid w:val="005D199D"/>
    <w:rsid w:val="005D1E28"/>
    <w:rsid w:val="005D21AD"/>
    <w:rsid w:val="005D2359"/>
    <w:rsid w:val="005D2C23"/>
    <w:rsid w:val="005D4521"/>
    <w:rsid w:val="005D45B4"/>
    <w:rsid w:val="005D483E"/>
    <w:rsid w:val="005D4D07"/>
    <w:rsid w:val="005D4D16"/>
    <w:rsid w:val="005D4D64"/>
    <w:rsid w:val="005D5417"/>
    <w:rsid w:val="005D5D92"/>
    <w:rsid w:val="005D6056"/>
    <w:rsid w:val="005D60B0"/>
    <w:rsid w:val="005D6154"/>
    <w:rsid w:val="005D6190"/>
    <w:rsid w:val="005D7095"/>
    <w:rsid w:val="005D74D0"/>
    <w:rsid w:val="005E0963"/>
    <w:rsid w:val="005E16E7"/>
    <w:rsid w:val="005E25FA"/>
    <w:rsid w:val="005E2C1C"/>
    <w:rsid w:val="005E33B2"/>
    <w:rsid w:val="005E3D4F"/>
    <w:rsid w:val="005E44B0"/>
    <w:rsid w:val="005E4F10"/>
    <w:rsid w:val="005E5C0A"/>
    <w:rsid w:val="005E63DE"/>
    <w:rsid w:val="005E6ADD"/>
    <w:rsid w:val="005E6B02"/>
    <w:rsid w:val="005F13C5"/>
    <w:rsid w:val="005F1AB3"/>
    <w:rsid w:val="005F1F7D"/>
    <w:rsid w:val="005F24F4"/>
    <w:rsid w:val="005F396F"/>
    <w:rsid w:val="005F3EFC"/>
    <w:rsid w:val="005F4F90"/>
    <w:rsid w:val="005F574F"/>
    <w:rsid w:val="005F5F33"/>
    <w:rsid w:val="005F60EA"/>
    <w:rsid w:val="005F63DC"/>
    <w:rsid w:val="005F6AC7"/>
    <w:rsid w:val="005F75F1"/>
    <w:rsid w:val="005F79C8"/>
    <w:rsid w:val="005F7B9B"/>
    <w:rsid w:val="005F7F85"/>
    <w:rsid w:val="0060006A"/>
    <w:rsid w:val="00600264"/>
    <w:rsid w:val="00600AA3"/>
    <w:rsid w:val="00600D0B"/>
    <w:rsid w:val="00601BAE"/>
    <w:rsid w:val="00602048"/>
    <w:rsid w:val="00602503"/>
    <w:rsid w:val="00602688"/>
    <w:rsid w:val="00603AD9"/>
    <w:rsid w:val="00605512"/>
    <w:rsid w:val="00605788"/>
    <w:rsid w:val="0060679B"/>
    <w:rsid w:val="006067B7"/>
    <w:rsid w:val="006067BE"/>
    <w:rsid w:val="00607632"/>
    <w:rsid w:val="00610AD9"/>
    <w:rsid w:val="00611911"/>
    <w:rsid w:val="00611F66"/>
    <w:rsid w:val="00615C60"/>
    <w:rsid w:val="0061688C"/>
    <w:rsid w:val="006169C7"/>
    <w:rsid w:val="00616DBF"/>
    <w:rsid w:val="006173DB"/>
    <w:rsid w:val="00620FDC"/>
    <w:rsid w:val="00623497"/>
    <w:rsid w:val="0062476D"/>
    <w:rsid w:val="00625BE0"/>
    <w:rsid w:val="00625F91"/>
    <w:rsid w:val="00626CC0"/>
    <w:rsid w:val="00630764"/>
    <w:rsid w:val="00630AA2"/>
    <w:rsid w:val="00631290"/>
    <w:rsid w:val="00631C33"/>
    <w:rsid w:val="00632211"/>
    <w:rsid w:val="00633982"/>
    <w:rsid w:val="006341D2"/>
    <w:rsid w:val="006364B1"/>
    <w:rsid w:val="00636839"/>
    <w:rsid w:val="006369A0"/>
    <w:rsid w:val="00636AFE"/>
    <w:rsid w:val="00640A5A"/>
    <w:rsid w:val="0064103A"/>
    <w:rsid w:val="0064124C"/>
    <w:rsid w:val="00641273"/>
    <w:rsid w:val="006419A8"/>
    <w:rsid w:val="00642195"/>
    <w:rsid w:val="00643402"/>
    <w:rsid w:val="0064351B"/>
    <w:rsid w:val="00643CBC"/>
    <w:rsid w:val="00645ADC"/>
    <w:rsid w:val="0064627D"/>
    <w:rsid w:val="006464A9"/>
    <w:rsid w:val="0064784B"/>
    <w:rsid w:val="00647D53"/>
    <w:rsid w:val="006505B9"/>
    <w:rsid w:val="00650C34"/>
    <w:rsid w:val="00651083"/>
    <w:rsid w:val="006510FA"/>
    <w:rsid w:val="00652079"/>
    <w:rsid w:val="006520C0"/>
    <w:rsid w:val="00653FB6"/>
    <w:rsid w:val="00654553"/>
    <w:rsid w:val="00654A0A"/>
    <w:rsid w:val="00654C33"/>
    <w:rsid w:val="00655BE3"/>
    <w:rsid w:val="006572B8"/>
    <w:rsid w:val="006576C1"/>
    <w:rsid w:val="00661578"/>
    <w:rsid w:val="00661943"/>
    <w:rsid w:val="00661F0E"/>
    <w:rsid w:val="00662EED"/>
    <w:rsid w:val="006638CB"/>
    <w:rsid w:val="00663E19"/>
    <w:rsid w:val="00664383"/>
    <w:rsid w:val="00665B2B"/>
    <w:rsid w:val="00665B55"/>
    <w:rsid w:val="00671531"/>
    <w:rsid w:val="006727AB"/>
    <w:rsid w:val="006732E3"/>
    <w:rsid w:val="00675F04"/>
    <w:rsid w:val="00676E07"/>
    <w:rsid w:val="00680D75"/>
    <w:rsid w:val="00683A38"/>
    <w:rsid w:val="00683C79"/>
    <w:rsid w:val="00684C55"/>
    <w:rsid w:val="00685404"/>
    <w:rsid w:val="006869BD"/>
    <w:rsid w:val="00687101"/>
    <w:rsid w:val="0068755D"/>
    <w:rsid w:val="006877AE"/>
    <w:rsid w:val="0068789B"/>
    <w:rsid w:val="00687E71"/>
    <w:rsid w:val="00690E9C"/>
    <w:rsid w:val="006915C5"/>
    <w:rsid w:val="00691A0C"/>
    <w:rsid w:val="00693FDE"/>
    <w:rsid w:val="006950BF"/>
    <w:rsid w:val="006954A6"/>
    <w:rsid w:val="006962D7"/>
    <w:rsid w:val="006971AA"/>
    <w:rsid w:val="00697D98"/>
    <w:rsid w:val="006A13D5"/>
    <w:rsid w:val="006A1976"/>
    <w:rsid w:val="006A2783"/>
    <w:rsid w:val="006A27F1"/>
    <w:rsid w:val="006A2ACC"/>
    <w:rsid w:val="006A3588"/>
    <w:rsid w:val="006A3918"/>
    <w:rsid w:val="006A4279"/>
    <w:rsid w:val="006A4E4F"/>
    <w:rsid w:val="006A5264"/>
    <w:rsid w:val="006A6793"/>
    <w:rsid w:val="006B28F5"/>
    <w:rsid w:val="006B38B8"/>
    <w:rsid w:val="006B3905"/>
    <w:rsid w:val="006B3E81"/>
    <w:rsid w:val="006B43A3"/>
    <w:rsid w:val="006B462A"/>
    <w:rsid w:val="006B4BE9"/>
    <w:rsid w:val="006B4EC5"/>
    <w:rsid w:val="006B50FE"/>
    <w:rsid w:val="006B5511"/>
    <w:rsid w:val="006C13F2"/>
    <w:rsid w:val="006C2A34"/>
    <w:rsid w:val="006C379B"/>
    <w:rsid w:val="006C4456"/>
    <w:rsid w:val="006C5391"/>
    <w:rsid w:val="006C53DB"/>
    <w:rsid w:val="006C54FF"/>
    <w:rsid w:val="006C5EB1"/>
    <w:rsid w:val="006C7255"/>
    <w:rsid w:val="006C7A21"/>
    <w:rsid w:val="006C7CDA"/>
    <w:rsid w:val="006C7FE1"/>
    <w:rsid w:val="006D0847"/>
    <w:rsid w:val="006D0E32"/>
    <w:rsid w:val="006D2C90"/>
    <w:rsid w:val="006D4DB7"/>
    <w:rsid w:val="006D4FAC"/>
    <w:rsid w:val="006D522E"/>
    <w:rsid w:val="006D5677"/>
    <w:rsid w:val="006D6A22"/>
    <w:rsid w:val="006E0094"/>
    <w:rsid w:val="006E0526"/>
    <w:rsid w:val="006E2125"/>
    <w:rsid w:val="006E252B"/>
    <w:rsid w:val="006E29BF"/>
    <w:rsid w:val="006E347C"/>
    <w:rsid w:val="006E5610"/>
    <w:rsid w:val="006E5620"/>
    <w:rsid w:val="006E6443"/>
    <w:rsid w:val="006E7642"/>
    <w:rsid w:val="006F00C7"/>
    <w:rsid w:val="006F050C"/>
    <w:rsid w:val="006F1972"/>
    <w:rsid w:val="006F1CA8"/>
    <w:rsid w:val="006F488D"/>
    <w:rsid w:val="006F53DC"/>
    <w:rsid w:val="006F57C0"/>
    <w:rsid w:val="006F609C"/>
    <w:rsid w:val="006F67F5"/>
    <w:rsid w:val="006F7197"/>
    <w:rsid w:val="006F7620"/>
    <w:rsid w:val="006F7C2D"/>
    <w:rsid w:val="006F7F69"/>
    <w:rsid w:val="00701A03"/>
    <w:rsid w:val="00702D4D"/>
    <w:rsid w:val="00705C7E"/>
    <w:rsid w:val="00706DC4"/>
    <w:rsid w:val="00706F39"/>
    <w:rsid w:val="007074A0"/>
    <w:rsid w:val="00711A01"/>
    <w:rsid w:val="00711A32"/>
    <w:rsid w:val="00713295"/>
    <w:rsid w:val="0071371A"/>
    <w:rsid w:val="0071404D"/>
    <w:rsid w:val="00715BE7"/>
    <w:rsid w:val="00715D2D"/>
    <w:rsid w:val="007162EA"/>
    <w:rsid w:val="007169CC"/>
    <w:rsid w:val="00716C43"/>
    <w:rsid w:val="00717667"/>
    <w:rsid w:val="007202B5"/>
    <w:rsid w:val="007209C4"/>
    <w:rsid w:val="0072125D"/>
    <w:rsid w:val="007214CF"/>
    <w:rsid w:val="00721B16"/>
    <w:rsid w:val="00723022"/>
    <w:rsid w:val="00723591"/>
    <w:rsid w:val="00724496"/>
    <w:rsid w:val="00726AB5"/>
    <w:rsid w:val="0072786F"/>
    <w:rsid w:val="0073001A"/>
    <w:rsid w:val="00731250"/>
    <w:rsid w:val="00732156"/>
    <w:rsid w:val="007321CC"/>
    <w:rsid w:val="007324F1"/>
    <w:rsid w:val="00732852"/>
    <w:rsid w:val="0073379D"/>
    <w:rsid w:val="0073623E"/>
    <w:rsid w:val="00737052"/>
    <w:rsid w:val="00737375"/>
    <w:rsid w:val="00737B4B"/>
    <w:rsid w:val="00737DF0"/>
    <w:rsid w:val="00740D25"/>
    <w:rsid w:val="00741B74"/>
    <w:rsid w:val="00742991"/>
    <w:rsid w:val="007434DE"/>
    <w:rsid w:val="00745CB8"/>
    <w:rsid w:val="00750318"/>
    <w:rsid w:val="00750604"/>
    <w:rsid w:val="00750757"/>
    <w:rsid w:val="00750A91"/>
    <w:rsid w:val="00751106"/>
    <w:rsid w:val="00751220"/>
    <w:rsid w:val="00751A4D"/>
    <w:rsid w:val="00752101"/>
    <w:rsid w:val="007526E6"/>
    <w:rsid w:val="00753532"/>
    <w:rsid w:val="00754D77"/>
    <w:rsid w:val="00755E93"/>
    <w:rsid w:val="00760310"/>
    <w:rsid w:val="0076085A"/>
    <w:rsid w:val="00762719"/>
    <w:rsid w:val="0076397A"/>
    <w:rsid w:val="00763ABB"/>
    <w:rsid w:val="00763FEC"/>
    <w:rsid w:val="007645A5"/>
    <w:rsid w:val="00766195"/>
    <w:rsid w:val="007665EB"/>
    <w:rsid w:val="00766DD6"/>
    <w:rsid w:val="00766F5C"/>
    <w:rsid w:val="00767D32"/>
    <w:rsid w:val="0077059B"/>
    <w:rsid w:val="007708BF"/>
    <w:rsid w:val="007713AB"/>
    <w:rsid w:val="00771FE8"/>
    <w:rsid w:val="0077204F"/>
    <w:rsid w:val="0077398B"/>
    <w:rsid w:val="0077450C"/>
    <w:rsid w:val="007764B5"/>
    <w:rsid w:val="00777ABC"/>
    <w:rsid w:val="00780728"/>
    <w:rsid w:val="00780B2C"/>
    <w:rsid w:val="007825AC"/>
    <w:rsid w:val="00783A92"/>
    <w:rsid w:val="00787D0F"/>
    <w:rsid w:val="00787EAD"/>
    <w:rsid w:val="007904A5"/>
    <w:rsid w:val="0079306E"/>
    <w:rsid w:val="0079329D"/>
    <w:rsid w:val="00793EA2"/>
    <w:rsid w:val="00794AA2"/>
    <w:rsid w:val="00795195"/>
    <w:rsid w:val="00795E89"/>
    <w:rsid w:val="0079626C"/>
    <w:rsid w:val="00796908"/>
    <w:rsid w:val="00796F08"/>
    <w:rsid w:val="00797211"/>
    <w:rsid w:val="007A08F5"/>
    <w:rsid w:val="007A0C55"/>
    <w:rsid w:val="007A0CBC"/>
    <w:rsid w:val="007A1BFB"/>
    <w:rsid w:val="007A1EB3"/>
    <w:rsid w:val="007A2B05"/>
    <w:rsid w:val="007A3715"/>
    <w:rsid w:val="007A55C6"/>
    <w:rsid w:val="007B1BC1"/>
    <w:rsid w:val="007B1C58"/>
    <w:rsid w:val="007B1F4D"/>
    <w:rsid w:val="007B33B6"/>
    <w:rsid w:val="007B4CAF"/>
    <w:rsid w:val="007B5884"/>
    <w:rsid w:val="007B5D08"/>
    <w:rsid w:val="007B68F8"/>
    <w:rsid w:val="007B6AA8"/>
    <w:rsid w:val="007B765C"/>
    <w:rsid w:val="007B7B96"/>
    <w:rsid w:val="007C06D4"/>
    <w:rsid w:val="007C081D"/>
    <w:rsid w:val="007C0BDB"/>
    <w:rsid w:val="007C1702"/>
    <w:rsid w:val="007C1BB1"/>
    <w:rsid w:val="007C2331"/>
    <w:rsid w:val="007C2591"/>
    <w:rsid w:val="007C26AC"/>
    <w:rsid w:val="007C2719"/>
    <w:rsid w:val="007C36E5"/>
    <w:rsid w:val="007C39F8"/>
    <w:rsid w:val="007C4240"/>
    <w:rsid w:val="007C491C"/>
    <w:rsid w:val="007C6300"/>
    <w:rsid w:val="007C7240"/>
    <w:rsid w:val="007C7F0E"/>
    <w:rsid w:val="007D0728"/>
    <w:rsid w:val="007D249D"/>
    <w:rsid w:val="007D3AEF"/>
    <w:rsid w:val="007D498B"/>
    <w:rsid w:val="007D51E8"/>
    <w:rsid w:val="007D5524"/>
    <w:rsid w:val="007D584F"/>
    <w:rsid w:val="007D59BC"/>
    <w:rsid w:val="007D6D97"/>
    <w:rsid w:val="007D7524"/>
    <w:rsid w:val="007E061C"/>
    <w:rsid w:val="007E15D4"/>
    <w:rsid w:val="007E18AA"/>
    <w:rsid w:val="007E3049"/>
    <w:rsid w:val="007E30BC"/>
    <w:rsid w:val="007E54A9"/>
    <w:rsid w:val="007E6EB5"/>
    <w:rsid w:val="007F024F"/>
    <w:rsid w:val="007F033B"/>
    <w:rsid w:val="007F0A09"/>
    <w:rsid w:val="007F0F02"/>
    <w:rsid w:val="007F225B"/>
    <w:rsid w:val="007F2564"/>
    <w:rsid w:val="007F3400"/>
    <w:rsid w:val="007F504F"/>
    <w:rsid w:val="007F5430"/>
    <w:rsid w:val="007F5B45"/>
    <w:rsid w:val="007F641F"/>
    <w:rsid w:val="008010B9"/>
    <w:rsid w:val="00801805"/>
    <w:rsid w:val="008024AF"/>
    <w:rsid w:val="00802725"/>
    <w:rsid w:val="008040C8"/>
    <w:rsid w:val="00804D46"/>
    <w:rsid w:val="00804F96"/>
    <w:rsid w:val="00806830"/>
    <w:rsid w:val="00806AD0"/>
    <w:rsid w:val="00810349"/>
    <w:rsid w:val="0081050F"/>
    <w:rsid w:val="008114E1"/>
    <w:rsid w:val="00811885"/>
    <w:rsid w:val="0081312E"/>
    <w:rsid w:val="008145C6"/>
    <w:rsid w:val="008205E8"/>
    <w:rsid w:val="00820ADB"/>
    <w:rsid w:val="00820CEE"/>
    <w:rsid w:val="00821109"/>
    <w:rsid w:val="00821EE5"/>
    <w:rsid w:val="008241C2"/>
    <w:rsid w:val="00824BB4"/>
    <w:rsid w:val="008252D2"/>
    <w:rsid w:val="00825304"/>
    <w:rsid w:val="0082573C"/>
    <w:rsid w:val="008270BB"/>
    <w:rsid w:val="00830AB4"/>
    <w:rsid w:val="008311CF"/>
    <w:rsid w:val="0083228F"/>
    <w:rsid w:val="008327EF"/>
    <w:rsid w:val="00833FDE"/>
    <w:rsid w:val="00834085"/>
    <w:rsid w:val="00835164"/>
    <w:rsid w:val="00836157"/>
    <w:rsid w:val="00836DCE"/>
    <w:rsid w:val="00841EB6"/>
    <w:rsid w:val="008424EF"/>
    <w:rsid w:val="008424F1"/>
    <w:rsid w:val="008425A7"/>
    <w:rsid w:val="00842862"/>
    <w:rsid w:val="008437A8"/>
    <w:rsid w:val="00843FEF"/>
    <w:rsid w:val="00844D5E"/>
    <w:rsid w:val="00844E30"/>
    <w:rsid w:val="00845032"/>
    <w:rsid w:val="008457B4"/>
    <w:rsid w:val="00846348"/>
    <w:rsid w:val="008469DD"/>
    <w:rsid w:val="00846E3C"/>
    <w:rsid w:val="00847779"/>
    <w:rsid w:val="00847904"/>
    <w:rsid w:val="00847968"/>
    <w:rsid w:val="008479EB"/>
    <w:rsid w:val="0085006E"/>
    <w:rsid w:val="00850960"/>
    <w:rsid w:val="00850CA8"/>
    <w:rsid w:val="00850DA0"/>
    <w:rsid w:val="00851F34"/>
    <w:rsid w:val="00852466"/>
    <w:rsid w:val="0085298C"/>
    <w:rsid w:val="008555E8"/>
    <w:rsid w:val="0085660F"/>
    <w:rsid w:val="00857251"/>
    <w:rsid w:val="0086129C"/>
    <w:rsid w:val="00861A76"/>
    <w:rsid w:val="00862126"/>
    <w:rsid w:val="0086244D"/>
    <w:rsid w:val="008637C9"/>
    <w:rsid w:val="00864046"/>
    <w:rsid w:val="008644E7"/>
    <w:rsid w:val="00864536"/>
    <w:rsid w:val="0086487F"/>
    <w:rsid w:val="00864CB2"/>
    <w:rsid w:val="0086729D"/>
    <w:rsid w:val="00867B42"/>
    <w:rsid w:val="008719A1"/>
    <w:rsid w:val="00873033"/>
    <w:rsid w:val="00873463"/>
    <w:rsid w:val="00873F78"/>
    <w:rsid w:val="0087401C"/>
    <w:rsid w:val="00874179"/>
    <w:rsid w:val="00874AB5"/>
    <w:rsid w:val="0087527C"/>
    <w:rsid w:val="00876109"/>
    <w:rsid w:val="00877ED3"/>
    <w:rsid w:val="0088132E"/>
    <w:rsid w:val="00881F16"/>
    <w:rsid w:val="008821DC"/>
    <w:rsid w:val="00882ADF"/>
    <w:rsid w:val="008846FD"/>
    <w:rsid w:val="00884EC0"/>
    <w:rsid w:val="00885776"/>
    <w:rsid w:val="0088645E"/>
    <w:rsid w:val="00886DD9"/>
    <w:rsid w:val="008874B9"/>
    <w:rsid w:val="00887918"/>
    <w:rsid w:val="00887C97"/>
    <w:rsid w:val="008901F8"/>
    <w:rsid w:val="008907E2"/>
    <w:rsid w:val="008917CA"/>
    <w:rsid w:val="008937AC"/>
    <w:rsid w:val="008949D5"/>
    <w:rsid w:val="00894F58"/>
    <w:rsid w:val="008950D6"/>
    <w:rsid w:val="00895253"/>
    <w:rsid w:val="00895B6D"/>
    <w:rsid w:val="008962EE"/>
    <w:rsid w:val="00896A8D"/>
    <w:rsid w:val="00896EEE"/>
    <w:rsid w:val="00897AF3"/>
    <w:rsid w:val="008A0028"/>
    <w:rsid w:val="008A063F"/>
    <w:rsid w:val="008A1C5D"/>
    <w:rsid w:val="008A1CE9"/>
    <w:rsid w:val="008A1D1B"/>
    <w:rsid w:val="008A1D2F"/>
    <w:rsid w:val="008A2E7E"/>
    <w:rsid w:val="008A34A5"/>
    <w:rsid w:val="008A45F9"/>
    <w:rsid w:val="008A68C2"/>
    <w:rsid w:val="008A6CBE"/>
    <w:rsid w:val="008A722B"/>
    <w:rsid w:val="008B0A9C"/>
    <w:rsid w:val="008B2833"/>
    <w:rsid w:val="008B2C5F"/>
    <w:rsid w:val="008B4680"/>
    <w:rsid w:val="008B4C1C"/>
    <w:rsid w:val="008B6E67"/>
    <w:rsid w:val="008B7FA8"/>
    <w:rsid w:val="008C0C61"/>
    <w:rsid w:val="008C0D19"/>
    <w:rsid w:val="008C1893"/>
    <w:rsid w:val="008C3194"/>
    <w:rsid w:val="008C3516"/>
    <w:rsid w:val="008C3ACE"/>
    <w:rsid w:val="008C583A"/>
    <w:rsid w:val="008C5B34"/>
    <w:rsid w:val="008C6403"/>
    <w:rsid w:val="008C6EAE"/>
    <w:rsid w:val="008D0634"/>
    <w:rsid w:val="008D16FA"/>
    <w:rsid w:val="008D1EA4"/>
    <w:rsid w:val="008D219D"/>
    <w:rsid w:val="008D2913"/>
    <w:rsid w:val="008D2C53"/>
    <w:rsid w:val="008D317A"/>
    <w:rsid w:val="008D40A4"/>
    <w:rsid w:val="008D44A9"/>
    <w:rsid w:val="008D53AB"/>
    <w:rsid w:val="008D53D4"/>
    <w:rsid w:val="008D5559"/>
    <w:rsid w:val="008D6FB7"/>
    <w:rsid w:val="008E0F9B"/>
    <w:rsid w:val="008E148D"/>
    <w:rsid w:val="008E1536"/>
    <w:rsid w:val="008E199C"/>
    <w:rsid w:val="008E2240"/>
    <w:rsid w:val="008E264C"/>
    <w:rsid w:val="008E2B7B"/>
    <w:rsid w:val="008E37E9"/>
    <w:rsid w:val="008E3D4F"/>
    <w:rsid w:val="008E3DC3"/>
    <w:rsid w:val="008E525B"/>
    <w:rsid w:val="008E544C"/>
    <w:rsid w:val="008E6AE2"/>
    <w:rsid w:val="008E6DC1"/>
    <w:rsid w:val="008E6F64"/>
    <w:rsid w:val="008E70E1"/>
    <w:rsid w:val="008F0418"/>
    <w:rsid w:val="008F0D87"/>
    <w:rsid w:val="008F156B"/>
    <w:rsid w:val="008F1ADF"/>
    <w:rsid w:val="008F1B7F"/>
    <w:rsid w:val="008F1CAA"/>
    <w:rsid w:val="008F25D9"/>
    <w:rsid w:val="008F2784"/>
    <w:rsid w:val="008F2BC0"/>
    <w:rsid w:val="008F5174"/>
    <w:rsid w:val="008F6718"/>
    <w:rsid w:val="008F6B06"/>
    <w:rsid w:val="008F6E05"/>
    <w:rsid w:val="00900066"/>
    <w:rsid w:val="00900411"/>
    <w:rsid w:val="009031CD"/>
    <w:rsid w:val="00903ACF"/>
    <w:rsid w:val="00905321"/>
    <w:rsid w:val="00905B70"/>
    <w:rsid w:val="009060B6"/>
    <w:rsid w:val="00907277"/>
    <w:rsid w:val="00907EE9"/>
    <w:rsid w:val="0091039B"/>
    <w:rsid w:val="00911C07"/>
    <w:rsid w:val="00911F78"/>
    <w:rsid w:val="00912383"/>
    <w:rsid w:val="0091318B"/>
    <w:rsid w:val="00913239"/>
    <w:rsid w:val="00916F14"/>
    <w:rsid w:val="009177E7"/>
    <w:rsid w:val="00920549"/>
    <w:rsid w:val="0092090B"/>
    <w:rsid w:val="0092131F"/>
    <w:rsid w:val="00923215"/>
    <w:rsid w:val="009239A8"/>
    <w:rsid w:val="009246F1"/>
    <w:rsid w:val="00924B2D"/>
    <w:rsid w:val="00924D5E"/>
    <w:rsid w:val="00924FF2"/>
    <w:rsid w:val="0092509C"/>
    <w:rsid w:val="00925163"/>
    <w:rsid w:val="00926AFB"/>
    <w:rsid w:val="00927B5F"/>
    <w:rsid w:val="009300EB"/>
    <w:rsid w:val="00931CD3"/>
    <w:rsid w:val="00934C7C"/>
    <w:rsid w:val="009356F8"/>
    <w:rsid w:val="009359D8"/>
    <w:rsid w:val="00935F7A"/>
    <w:rsid w:val="0093751C"/>
    <w:rsid w:val="00937E2A"/>
    <w:rsid w:val="00940991"/>
    <w:rsid w:val="00944154"/>
    <w:rsid w:val="00944A78"/>
    <w:rsid w:val="00944C93"/>
    <w:rsid w:val="009454D9"/>
    <w:rsid w:val="009466D9"/>
    <w:rsid w:val="0094678A"/>
    <w:rsid w:val="009474F1"/>
    <w:rsid w:val="009502EB"/>
    <w:rsid w:val="00951D83"/>
    <w:rsid w:val="00954449"/>
    <w:rsid w:val="00954819"/>
    <w:rsid w:val="0095721A"/>
    <w:rsid w:val="00957630"/>
    <w:rsid w:val="00957B1E"/>
    <w:rsid w:val="0096094C"/>
    <w:rsid w:val="0096162D"/>
    <w:rsid w:val="00962022"/>
    <w:rsid w:val="00962F7A"/>
    <w:rsid w:val="00963889"/>
    <w:rsid w:val="00963E23"/>
    <w:rsid w:val="00963EC2"/>
    <w:rsid w:val="009647DA"/>
    <w:rsid w:val="009652A4"/>
    <w:rsid w:val="00966EAE"/>
    <w:rsid w:val="009673F7"/>
    <w:rsid w:val="00970B01"/>
    <w:rsid w:val="00974D19"/>
    <w:rsid w:val="0097625B"/>
    <w:rsid w:val="0097662D"/>
    <w:rsid w:val="00976C54"/>
    <w:rsid w:val="009775F7"/>
    <w:rsid w:val="00980C6B"/>
    <w:rsid w:val="00981111"/>
    <w:rsid w:val="0098252B"/>
    <w:rsid w:val="0098272E"/>
    <w:rsid w:val="00982ADE"/>
    <w:rsid w:val="009834A8"/>
    <w:rsid w:val="009839EF"/>
    <w:rsid w:val="0098451A"/>
    <w:rsid w:val="00984A5B"/>
    <w:rsid w:val="00985522"/>
    <w:rsid w:val="009858E6"/>
    <w:rsid w:val="00985E17"/>
    <w:rsid w:val="00987F86"/>
    <w:rsid w:val="00993DA2"/>
    <w:rsid w:val="00994126"/>
    <w:rsid w:val="00997037"/>
    <w:rsid w:val="009970DC"/>
    <w:rsid w:val="00997A26"/>
    <w:rsid w:val="009A0683"/>
    <w:rsid w:val="009A155A"/>
    <w:rsid w:val="009A18A9"/>
    <w:rsid w:val="009A234C"/>
    <w:rsid w:val="009A248A"/>
    <w:rsid w:val="009A26E5"/>
    <w:rsid w:val="009A2A43"/>
    <w:rsid w:val="009A3C4C"/>
    <w:rsid w:val="009A3DB1"/>
    <w:rsid w:val="009A593A"/>
    <w:rsid w:val="009A5BE5"/>
    <w:rsid w:val="009A5C34"/>
    <w:rsid w:val="009A6091"/>
    <w:rsid w:val="009A63A5"/>
    <w:rsid w:val="009A7053"/>
    <w:rsid w:val="009A7F7C"/>
    <w:rsid w:val="009B0472"/>
    <w:rsid w:val="009B0A1C"/>
    <w:rsid w:val="009B0C83"/>
    <w:rsid w:val="009B282F"/>
    <w:rsid w:val="009B2908"/>
    <w:rsid w:val="009B2934"/>
    <w:rsid w:val="009B32A5"/>
    <w:rsid w:val="009B34FC"/>
    <w:rsid w:val="009B3D71"/>
    <w:rsid w:val="009B4B15"/>
    <w:rsid w:val="009B4E08"/>
    <w:rsid w:val="009B7383"/>
    <w:rsid w:val="009B7609"/>
    <w:rsid w:val="009B7C2E"/>
    <w:rsid w:val="009C2512"/>
    <w:rsid w:val="009C2DCB"/>
    <w:rsid w:val="009C3572"/>
    <w:rsid w:val="009C405C"/>
    <w:rsid w:val="009C4C11"/>
    <w:rsid w:val="009C52D2"/>
    <w:rsid w:val="009C5638"/>
    <w:rsid w:val="009C61B3"/>
    <w:rsid w:val="009C704F"/>
    <w:rsid w:val="009D032F"/>
    <w:rsid w:val="009D0F94"/>
    <w:rsid w:val="009D3ED0"/>
    <w:rsid w:val="009D52C6"/>
    <w:rsid w:val="009D5F84"/>
    <w:rsid w:val="009D625B"/>
    <w:rsid w:val="009D64B5"/>
    <w:rsid w:val="009D6A34"/>
    <w:rsid w:val="009D7A52"/>
    <w:rsid w:val="009D7B11"/>
    <w:rsid w:val="009E00F5"/>
    <w:rsid w:val="009E06BB"/>
    <w:rsid w:val="009E0BB8"/>
    <w:rsid w:val="009E23CD"/>
    <w:rsid w:val="009E248E"/>
    <w:rsid w:val="009E3332"/>
    <w:rsid w:val="009E33B0"/>
    <w:rsid w:val="009E58FE"/>
    <w:rsid w:val="009E5FE1"/>
    <w:rsid w:val="009E636A"/>
    <w:rsid w:val="009E63E2"/>
    <w:rsid w:val="009E7482"/>
    <w:rsid w:val="009E7D56"/>
    <w:rsid w:val="009F35D7"/>
    <w:rsid w:val="009F5A4F"/>
    <w:rsid w:val="009F6799"/>
    <w:rsid w:val="009F68A9"/>
    <w:rsid w:val="009F7B0F"/>
    <w:rsid w:val="00A00276"/>
    <w:rsid w:val="00A00498"/>
    <w:rsid w:val="00A0115A"/>
    <w:rsid w:val="00A019DD"/>
    <w:rsid w:val="00A01C2F"/>
    <w:rsid w:val="00A02CA1"/>
    <w:rsid w:val="00A03858"/>
    <w:rsid w:val="00A042D3"/>
    <w:rsid w:val="00A04680"/>
    <w:rsid w:val="00A0469C"/>
    <w:rsid w:val="00A0581A"/>
    <w:rsid w:val="00A0606C"/>
    <w:rsid w:val="00A06272"/>
    <w:rsid w:val="00A109F8"/>
    <w:rsid w:val="00A10AE6"/>
    <w:rsid w:val="00A11272"/>
    <w:rsid w:val="00A11F11"/>
    <w:rsid w:val="00A13ADD"/>
    <w:rsid w:val="00A157D7"/>
    <w:rsid w:val="00A16325"/>
    <w:rsid w:val="00A16C0F"/>
    <w:rsid w:val="00A179A7"/>
    <w:rsid w:val="00A213EB"/>
    <w:rsid w:val="00A23B61"/>
    <w:rsid w:val="00A23EA3"/>
    <w:rsid w:val="00A26B9D"/>
    <w:rsid w:val="00A26C2A"/>
    <w:rsid w:val="00A301BE"/>
    <w:rsid w:val="00A30C3F"/>
    <w:rsid w:val="00A3187F"/>
    <w:rsid w:val="00A32F00"/>
    <w:rsid w:val="00A345A7"/>
    <w:rsid w:val="00A3532E"/>
    <w:rsid w:val="00A36659"/>
    <w:rsid w:val="00A377B0"/>
    <w:rsid w:val="00A37C05"/>
    <w:rsid w:val="00A403C8"/>
    <w:rsid w:val="00A407A0"/>
    <w:rsid w:val="00A40C49"/>
    <w:rsid w:val="00A41937"/>
    <w:rsid w:val="00A43934"/>
    <w:rsid w:val="00A440FD"/>
    <w:rsid w:val="00A447F4"/>
    <w:rsid w:val="00A4526C"/>
    <w:rsid w:val="00A455FB"/>
    <w:rsid w:val="00A45B3F"/>
    <w:rsid w:val="00A46872"/>
    <w:rsid w:val="00A51AED"/>
    <w:rsid w:val="00A5260F"/>
    <w:rsid w:val="00A52E50"/>
    <w:rsid w:val="00A5382C"/>
    <w:rsid w:val="00A53CDF"/>
    <w:rsid w:val="00A544A1"/>
    <w:rsid w:val="00A567D4"/>
    <w:rsid w:val="00A56EBA"/>
    <w:rsid w:val="00A62633"/>
    <w:rsid w:val="00A629D0"/>
    <w:rsid w:val="00A62A50"/>
    <w:rsid w:val="00A6445E"/>
    <w:rsid w:val="00A644E9"/>
    <w:rsid w:val="00A6492C"/>
    <w:rsid w:val="00A6505D"/>
    <w:rsid w:val="00A67C38"/>
    <w:rsid w:val="00A67EFF"/>
    <w:rsid w:val="00A7110E"/>
    <w:rsid w:val="00A71A8E"/>
    <w:rsid w:val="00A7252E"/>
    <w:rsid w:val="00A7498C"/>
    <w:rsid w:val="00A75C31"/>
    <w:rsid w:val="00A75CA8"/>
    <w:rsid w:val="00A8288C"/>
    <w:rsid w:val="00A82F2D"/>
    <w:rsid w:val="00A834E9"/>
    <w:rsid w:val="00A85ED9"/>
    <w:rsid w:val="00A863A6"/>
    <w:rsid w:val="00A901BB"/>
    <w:rsid w:val="00A911F4"/>
    <w:rsid w:val="00A91BD3"/>
    <w:rsid w:val="00A949C5"/>
    <w:rsid w:val="00A94FE8"/>
    <w:rsid w:val="00A95059"/>
    <w:rsid w:val="00A96444"/>
    <w:rsid w:val="00A96F27"/>
    <w:rsid w:val="00A9724D"/>
    <w:rsid w:val="00A972C3"/>
    <w:rsid w:val="00A97CB8"/>
    <w:rsid w:val="00A97DBB"/>
    <w:rsid w:val="00AA0168"/>
    <w:rsid w:val="00AA0E84"/>
    <w:rsid w:val="00AA101A"/>
    <w:rsid w:val="00AA374A"/>
    <w:rsid w:val="00AA3BEE"/>
    <w:rsid w:val="00AA70E6"/>
    <w:rsid w:val="00AA79B9"/>
    <w:rsid w:val="00AB0361"/>
    <w:rsid w:val="00AB13AD"/>
    <w:rsid w:val="00AB14A1"/>
    <w:rsid w:val="00AB2217"/>
    <w:rsid w:val="00AB281F"/>
    <w:rsid w:val="00AB3411"/>
    <w:rsid w:val="00AB356C"/>
    <w:rsid w:val="00AB392A"/>
    <w:rsid w:val="00AB3CC5"/>
    <w:rsid w:val="00AB42CF"/>
    <w:rsid w:val="00AB45FE"/>
    <w:rsid w:val="00AB47B7"/>
    <w:rsid w:val="00AB5C2F"/>
    <w:rsid w:val="00AB60F5"/>
    <w:rsid w:val="00AC1069"/>
    <w:rsid w:val="00AC1BB2"/>
    <w:rsid w:val="00AC27F9"/>
    <w:rsid w:val="00AC33CB"/>
    <w:rsid w:val="00AC3684"/>
    <w:rsid w:val="00AC459C"/>
    <w:rsid w:val="00AC53B1"/>
    <w:rsid w:val="00AC7FCC"/>
    <w:rsid w:val="00AD063B"/>
    <w:rsid w:val="00AD220E"/>
    <w:rsid w:val="00AD252A"/>
    <w:rsid w:val="00AD2614"/>
    <w:rsid w:val="00AD3741"/>
    <w:rsid w:val="00AD3E29"/>
    <w:rsid w:val="00AD417F"/>
    <w:rsid w:val="00AD467F"/>
    <w:rsid w:val="00AD683E"/>
    <w:rsid w:val="00AD6FF0"/>
    <w:rsid w:val="00AD716F"/>
    <w:rsid w:val="00AD7770"/>
    <w:rsid w:val="00AD7BDA"/>
    <w:rsid w:val="00AE04D8"/>
    <w:rsid w:val="00AE11A8"/>
    <w:rsid w:val="00AE2593"/>
    <w:rsid w:val="00AE2B6A"/>
    <w:rsid w:val="00AE4432"/>
    <w:rsid w:val="00AE48B8"/>
    <w:rsid w:val="00AE53AB"/>
    <w:rsid w:val="00AE589C"/>
    <w:rsid w:val="00AE58CF"/>
    <w:rsid w:val="00AE6465"/>
    <w:rsid w:val="00AE6C8C"/>
    <w:rsid w:val="00AE7285"/>
    <w:rsid w:val="00AF018A"/>
    <w:rsid w:val="00AF131F"/>
    <w:rsid w:val="00AF1FCC"/>
    <w:rsid w:val="00AF296A"/>
    <w:rsid w:val="00AF6B4E"/>
    <w:rsid w:val="00B015D2"/>
    <w:rsid w:val="00B021A1"/>
    <w:rsid w:val="00B022A6"/>
    <w:rsid w:val="00B0372A"/>
    <w:rsid w:val="00B04632"/>
    <w:rsid w:val="00B0507E"/>
    <w:rsid w:val="00B055F6"/>
    <w:rsid w:val="00B05796"/>
    <w:rsid w:val="00B05D1E"/>
    <w:rsid w:val="00B069E9"/>
    <w:rsid w:val="00B06ED3"/>
    <w:rsid w:val="00B07117"/>
    <w:rsid w:val="00B07675"/>
    <w:rsid w:val="00B1192A"/>
    <w:rsid w:val="00B12437"/>
    <w:rsid w:val="00B12E3D"/>
    <w:rsid w:val="00B150E0"/>
    <w:rsid w:val="00B158B3"/>
    <w:rsid w:val="00B16E02"/>
    <w:rsid w:val="00B17BB0"/>
    <w:rsid w:val="00B17CA6"/>
    <w:rsid w:val="00B2043E"/>
    <w:rsid w:val="00B20D6F"/>
    <w:rsid w:val="00B21BD4"/>
    <w:rsid w:val="00B21D98"/>
    <w:rsid w:val="00B22615"/>
    <w:rsid w:val="00B23B9F"/>
    <w:rsid w:val="00B23BB0"/>
    <w:rsid w:val="00B23D7C"/>
    <w:rsid w:val="00B26C4B"/>
    <w:rsid w:val="00B27316"/>
    <w:rsid w:val="00B273A3"/>
    <w:rsid w:val="00B279E2"/>
    <w:rsid w:val="00B3103D"/>
    <w:rsid w:val="00B310FC"/>
    <w:rsid w:val="00B31C1C"/>
    <w:rsid w:val="00B32067"/>
    <w:rsid w:val="00B331CA"/>
    <w:rsid w:val="00B33920"/>
    <w:rsid w:val="00B3405F"/>
    <w:rsid w:val="00B35B87"/>
    <w:rsid w:val="00B35D9C"/>
    <w:rsid w:val="00B35F10"/>
    <w:rsid w:val="00B3613F"/>
    <w:rsid w:val="00B3618B"/>
    <w:rsid w:val="00B37C0F"/>
    <w:rsid w:val="00B40032"/>
    <w:rsid w:val="00B42F46"/>
    <w:rsid w:val="00B44A75"/>
    <w:rsid w:val="00B466D1"/>
    <w:rsid w:val="00B466FD"/>
    <w:rsid w:val="00B46857"/>
    <w:rsid w:val="00B47B3B"/>
    <w:rsid w:val="00B47DDF"/>
    <w:rsid w:val="00B50EAC"/>
    <w:rsid w:val="00B50FC3"/>
    <w:rsid w:val="00B52097"/>
    <w:rsid w:val="00B53CBD"/>
    <w:rsid w:val="00B55CD5"/>
    <w:rsid w:val="00B5610C"/>
    <w:rsid w:val="00B56334"/>
    <w:rsid w:val="00B56F2D"/>
    <w:rsid w:val="00B57450"/>
    <w:rsid w:val="00B578BE"/>
    <w:rsid w:val="00B62C0F"/>
    <w:rsid w:val="00B63AFB"/>
    <w:rsid w:val="00B646B8"/>
    <w:rsid w:val="00B66113"/>
    <w:rsid w:val="00B67F04"/>
    <w:rsid w:val="00B700E4"/>
    <w:rsid w:val="00B708F1"/>
    <w:rsid w:val="00B71735"/>
    <w:rsid w:val="00B71E44"/>
    <w:rsid w:val="00B73BAA"/>
    <w:rsid w:val="00B74EC9"/>
    <w:rsid w:val="00B7575D"/>
    <w:rsid w:val="00B758A0"/>
    <w:rsid w:val="00B76CA1"/>
    <w:rsid w:val="00B77DB4"/>
    <w:rsid w:val="00B80EE2"/>
    <w:rsid w:val="00B82345"/>
    <w:rsid w:val="00B838C1"/>
    <w:rsid w:val="00B839BB"/>
    <w:rsid w:val="00B83B15"/>
    <w:rsid w:val="00B85114"/>
    <w:rsid w:val="00B8660C"/>
    <w:rsid w:val="00B8773A"/>
    <w:rsid w:val="00B901DA"/>
    <w:rsid w:val="00B9101F"/>
    <w:rsid w:val="00B91AFE"/>
    <w:rsid w:val="00B93A2B"/>
    <w:rsid w:val="00B95280"/>
    <w:rsid w:val="00B95EE5"/>
    <w:rsid w:val="00B9608B"/>
    <w:rsid w:val="00B96CE8"/>
    <w:rsid w:val="00B978C7"/>
    <w:rsid w:val="00BA077B"/>
    <w:rsid w:val="00BA0F48"/>
    <w:rsid w:val="00BA18B2"/>
    <w:rsid w:val="00BA1B09"/>
    <w:rsid w:val="00BA4C16"/>
    <w:rsid w:val="00BA65EB"/>
    <w:rsid w:val="00BA6675"/>
    <w:rsid w:val="00BA69BC"/>
    <w:rsid w:val="00BA7DBF"/>
    <w:rsid w:val="00BB1757"/>
    <w:rsid w:val="00BB230D"/>
    <w:rsid w:val="00BB2400"/>
    <w:rsid w:val="00BB2C72"/>
    <w:rsid w:val="00BB34DA"/>
    <w:rsid w:val="00BB3624"/>
    <w:rsid w:val="00BB617F"/>
    <w:rsid w:val="00BB722B"/>
    <w:rsid w:val="00BB73F0"/>
    <w:rsid w:val="00BB7D17"/>
    <w:rsid w:val="00BC035D"/>
    <w:rsid w:val="00BC047A"/>
    <w:rsid w:val="00BC04FE"/>
    <w:rsid w:val="00BC23D4"/>
    <w:rsid w:val="00BC250D"/>
    <w:rsid w:val="00BC3184"/>
    <w:rsid w:val="00BC3B46"/>
    <w:rsid w:val="00BC4CD3"/>
    <w:rsid w:val="00BC4FE0"/>
    <w:rsid w:val="00BC6932"/>
    <w:rsid w:val="00BC72B3"/>
    <w:rsid w:val="00BC7A6B"/>
    <w:rsid w:val="00BC7CBD"/>
    <w:rsid w:val="00BD0B57"/>
    <w:rsid w:val="00BD0E1A"/>
    <w:rsid w:val="00BD0EC8"/>
    <w:rsid w:val="00BD106E"/>
    <w:rsid w:val="00BD1986"/>
    <w:rsid w:val="00BD1A47"/>
    <w:rsid w:val="00BD1CBB"/>
    <w:rsid w:val="00BD1D85"/>
    <w:rsid w:val="00BD1EAB"/>
    <w:rsid w:val="00BD2446"/>
    <w:rsid w:val="00BD332E"/>
    <w:rsid w:val="00BD3DAC"/>
    <w:rsid w:val="00BD3F2A"/>
    <w:rsid w:val="00BD4596"/>
    <w:rsid w:val="00BD79D2"/>
    <w:rsid w:val="00BD7AFC"/>
    <w:rsid w:val="00BE0117"/>
    <w:rsid w:val="00BE070B"/>
    <w:rsid w:val="00BE1A6D"/>
    <w:rsid w:val="00BE1ABE"/>
    <w:rsid w:val="00BE1BB1"/>
    <w:rsid w:val="00BE2A5D"/>
    <w:rsid w:val="00BE2D9F"/>
    <w:rsid w:val="00BE2FF7"/>
    <w:rsid w:val="00BE330E"/>
    <w:rsid w:val="00BE44B1"/>
    <w:rsid w:val="00BE4763"/>
    <w:rsid w:val="00BE48AF"/>
    <w:rsid w:val="00BE5054"/>
    <w:rsid w:val="00BE59D0"/>
    <w:rsid w:val="00BE68F9"/>
    <w:rsid w:val="00BE7D54"/>
    <w:rsid w:val="00BE7F5A"/>
    <w:rsid w:val="00BF0B8D"/>
    <w:rsid w:val="00BF18B2"/>
    <w:rsid w:val="00BF1FCF"/>
    <w:rsid w:val="00BF20C8"/>
    <w:rsid w:val="00BF23FB"/>
    <w:rsid w:val="00BF2CC6"/>
    <w:rsid w:val="00BF3421"/>
    <w:rsid w:val="00BF61AD"/>
    <w:rsid w:val="00BF7ACA"/>
    <w:rsid w:val="00C010D2"/>
    <w:rsid w:val="00C0279C"/>
    <w:rsid w:val="00C03956"/>
    <w:rsid w:val="00C043E3"/>
    <w:rsid w:val="00C053A7"/>
    <w:rsid w:val="00C05831"/>
    <w:rsid w:val="00C058E0"/>
    <w:rsid w:val="00C07445"/>
    <w:rsid w:val="00C075FF"/>
    <w:rsid w:val="00C07698"/>
    <w:rsid w:val="00C07D44"/>
    <w:rsid w:val="00C10F25"/>
    <w:rsid w:val="00C11817"/>
    <w:rsid w:val="00C11E91"/>
    <w:rsid w:val="00C121C9"/>
    <w:rsid w:val="00C12681"/>
    <w:rsid w:val="00C144D6"/>
    <w:rsid w:val="00C14978"/>
    <w:rsid w:val="00C151E4"/>
    <w:rsid w:val="00C16C69"/>
    <w:rsid w:val="00C17584"/>
    <w:rsid w:val="00C175E2"/>
    <w:rsid w:val="00C17A44"/>
    <w:rsid w:val="00C20074"/>
    <w:rsid w:val="00C2054F"/>
    <w:rsid w:val="00C20AAB"/>
    <w:rsid w:val="00C20B22"/>
    <w:rsid w:val="00C2147C"/>
    <w:rsid w:val="00C222E0"/>
    <w:rsid w:val="00C22EC4"/>
    <w:rsid w:val="00C25622"/>
    <w:rsid w:val="00C25E0F"/>
    <w:rsid w:val="00C328EC"/>
    <w:rsid w:val="00C32B47"/>
    <w:rsid w:val="00C330B9"/>
    <w:rsid w:val="00C34DA8"/>
    <w:rsid w:val="00C3511D"/>
    <w:rsid w:val="00C3797D"/>
    <w:rsid w:val="00C40F0C"/>
    <w:rsid w:val="00C41126"/>
    <w:rsid w:val="00C41DF0"/>
    <w:rsid w:val="00C442D1"/>
    <w:rsid w:val="00C44562"/>
    <w:rsid w:val="00C4709E"/>
    <w:rsid w:val="00C47AD6"/>
    <w:rsid w:val="00C47BCC"/>
    <w:rsid w:val="00C50406"/>
    <w:rsid w:val="00C52C48"/>
    <w:rsid w:val="00C52E7E"/>
    <w:rsid w:val="00C53E60"/>
    <w:rsid w:val="00C541D4"/>
    <w:rsid w:val="00C543C7"/>
    <w:rsid w:val="00C54495"/>
    <w:rsid w:val="00C546C6"/>
    <w:rsid w:val="00C550C7"/>
    <w:rsid w:val="00C55D49"/>
    <w:rsid w:val="00C55D74"/>
    <w:rsid w:val="00C607A4"/>
    <w:rsid w:val="00C60BD4"/>
    <w:rsid w:val="00C60C4B"/>
    <w:rsid w:val="00C61DA4"/>
    <w:rsid w:val="00C61F62"/>
    <w:rsid w:val="00C6247C"/>
    <w:rsid w:val="00C62AE1"/>
    <w:rsid w:val="00C62EE4"/>
    <w:rsid w:val="00C630DC"/>
    <w:rsid w:val="00C635F6"/>
    <w:rsid w:val="00C637F9"/>
    <w:rsid w:val="00C6385B"/>
    <w:rsid w:val="00C64029"/>
    <w:rsid w:val="00C64680"/>
    <w:rsid w:val="00C64EF6"/>
    <w:rsid w:val="00C654CA"/>
    <w:rsid w:val="00C65695"/>
    <w:rsid w:val="00C66205"/>
    <w:rsid w:val="00C67AC0"/>
    <w:rsid w:val="00C67AD3"/>
    <w:rsid w:val="00C718CC"/>
    <w:rsid w:val="00C71A19"/>
    <w:rsid w:val="00C728FE"/>
    <w:rsid w:val="00C73523"/>
    <w:rsid w:val="00C74860"/>
    <w:rsid w:val="00C74D14"/>
    <w:rsid w:val="00C77157"/>
    <w:rsid w:val="00C77D73"/>
    <w:rsid w:val="00C8058E"/>
    <w:rsid w:val="00C819C9"/>
    <w:rsid w:val="00C81CBC"/>
    <w:rsid w:val="00C828B7"/>
    <w:rsid w:val="00C82DA0"/>
    <w:rsid w:val="00C83DE3"/>
    <w:rsid w:val="00C8507F"/>
    <w:rsid w:val="00C877DD"/>
    <w:rsid w:val="00C90051"/>
    <w:rsid w:val="00C92034"/>
    <w:rsid w:val="00C92238"/>
    <w:rsid w:val="00C9287F"/>
    <w:rsid w:val="00C93008"/>
    <w:rsid w:val="00C9345E"/>
    <w:rsid w:val="00C93798"/>
    <w:rsid w:val="00C93D00"/>
    <w:rsid w:val="00C9448A"/>
    <w:rsid w:val="00C946A5"/>
    <w:rsid w:val="00C9479E"/>
    <w:rsid w:val="00C94932"/>
    <w:rsid w:val="00C95E97"/>
    <w:rsid w:val="00C9696A"/>
    <w:rsid w:val="00C96D68"/>
    <w:rsid w:val="00C97351"/>
    <w:rsid w:val="00C97D3D"/>
    <w:rsid w:val="00CA0607"/>
    <w:rsid w:val="00CA1543"/>
    <w:rsid w:val="00CA1716"/>
    <w:rsid w:val="00CA277A"/>
    <w:rsid w:val="00CA2D1B"/>
    <w:rsid w:val="00CA2E2D"/>
    <w:rsid w:val="00CA4081"/>
    <w:rsid w:val="00CA6709"/>
    <w:rsid w:val="00CA67BE"/>
    <w:rsid w:val="00CA67C8"/>
    <w:rsid w:val="00CA70A5"/>
    <w:rsid w:val="00CB190D"/>
    <w:rsid w:val="00CB26D7"/>
    <w:rsid w:val="00CB3653"/>
    <w:rsid w:val="00CB40B1"/>
    <w:rsid w:val="00CB414A"/>
    <w:rsid w:val="00CB47C3"/>
    <w:rsid w:val="00CB49D7"/>
    <w:rsid w:val="00CB58D9"/>
    <w:rsid w:val="00CB5A6B"/>
    <w:rsid w:val="00CB6118"/>
    <w:rsid w:val="00CB6358"/>
    <w:rsid w:val="00CB7D43"/>
    <w:rsid w:val="00CB7EAC"/>
    <w:rsid w:val="00CC037C"/>
    <w:rsid w:val="00CC0F51"/>
    <w:rsid w:val="00CC15F8"/>
    <w:rsid w:val="00CC25F3"/>
    <w:rsid w:val="00CC2AEF"/>
    <w:rsid w:val="00CC2EFC"/>
    <w:rsid w:val="00CC3EA3"/>
    <w:rsid w:val="00CC43E4"/>
    <w:rsid w:val="00CC6980"/>
    <w:rsid w:val="00CC6EDE"/>
    <w:rsid w:val="00CC7885"/>
    <w:rsid w:val="00CD0592"/>
    <w:rsid w:val="00CD063E"/>
    <w:rsid w:val="00CD0D57"/>
    <w:rsid w:val="00CD2703"/>
    <w:rsid w:val="00CD341E"/>
    <w:rsid w:val="00CD366A"/>
    <w:rsid w:val="00CD4AEE"/>
    <w:rsid w:val="00CD6D14"/>
    <w:rsid w:val="00CE148B"/>
    <w:rsid w:val="00CE1A05"/>
    <w:rsid w:val="00CE1D9E"/>
    <w:rsid w:val="00CE2814"/>
    <w:rsid w:val="00CE37D8"/>
    <w:rsid w:val="00CE41E7"/>
    <w:rsid w:val="00CE4435"/>
    <w:rsid w:val="00CE4439"/>
    <w:rsid w:val="00CE4820"/>
    <w:rsid w:val="00CE4A40"/>
    <w:rsid w:val="00CE563F"/>
    <w:rsid w:val="00CE5AFE"/>
    <w:rsid w:val="00CE64DF"/>
    <w:rsid w:val="00CE756F"/>
    <w:rsid w:val="00CE7DC8"/>
    <w:rsid w:val="00CF002C"/>
    <w:rsid w:val="00CF14A1"/>
    <w:rsid w:val="00CF2A7C"/>
    <w:rsid w:val="00CF3853"/>
    <w:rsid w:val="00CF3AA1"/>
    <w:rsid w:val="00CF3CD2"/>
    <w:rsid w:val="00CF3E89"/>
    <w:rsid w:val="00CF563B"/>
    <w:rsid w:val="00CF59E7"/>
    <w:rsid w:val="00CF5D5E"/>
    <w:rsid w:val="00CF6F99"/>
    <w:rsid w:val="00CF75B2"/>
    <w:rsid w:val="00D00074"/>
    <w:rsid w:val="00D01000"/>
    <w:rsid w:val="00D01F32"/>
    <w:rsid w:val="00D01FFD"/>
    <w:rsid w:val="00D022B7"/>
    <w:rsid w:val="00D02838"/>
    <w:rsid w:val="00D029FD"/>
    <w:rsid w:val="00D03137"/>
    <w:rsid w:val="00D03D70"/>
    <w:rsid w:val="00D03EC7"/>
    <w:rsid w:val="00D0499B"/>
    <w:rsid w:val="00D0677D"/>
    <w:rsid w:val="00D0743A"/>
    <w:rsid w:val="00D1104A"/>
    <w:rsid w:val="00D12CEB"/>
    <w:rsid w:val="00D13874"/>
    <w:rsid w:val="00D1467F"/>
    <w:rsid w:val="00D15090"/>
    <w:rsid w:val="00D20923"/>
    <w:rsid w:val="00D20B9D"/>
    <w:rsid w:val="00D21947"/>
    <w:rsid w:val="00D21C8F"/>
    <w:rsid w:val="00D220F1"/>
    <w:rsid w:val="00D223D7"/>
    <w:rsid w:val="00D228B9"/>
    <w:rsid w:val="00D22F21"/>
    <w:rsid w:val="00D232D3"/>
    <w:rsid w:val="00D23C98"/>
    <w:rsid w:val="00D2449F"/>
    <w:rsid w:val="00D244D3"/>
    <w:rsid w:val="00D252A4"/>
    <w:rsid w:val="00D30E7E"/>
    <w:rsid w:val="00D31397"/>
    <w:rsid w:val="00D31439"/>
    <w:rsid w:val="00D31510"/>
    <w:rsid w:val="00D31749"/>
    <w:rsid w:val="00D31A07"/>
    <w:rsid w:val="00D325A2"/>
    <w:rsid w:val="00D32D8A"/>
    <w:rsid w:val="00D3335B"/>
    <w:rsid w:val="00D3359A"/>
    <w:rsid w:val="00D33BEF"/>
    <w:rsid w:val="00D345FD"/>
    <w:rsid w:val="00D35C7B"/>
    <w:rsid w:val="00D367FC"/>
    <w:rsid w:val="00D36854"/>
    <w:rsid w:val="00D36D9F"/>
    <w:rsid w:val="00D36F1B"/>
    <w:rsid w:val="00D37DF1"/>
    <w:rsid w:val="00D37FCD"/>
    <w:rsid w:val="00D40A5C"/>
    <w:rsid w:val="00D414CB"/>
    <w:rsid w:val="00D42605"/>
    <w:rsid w:val="00D42BD5"/>
    <w:rsid w:val="00D43107"/>
    <w:rsid w:val="00D436D3"/>
    <w:rsid w:val="00D43ED8"/>
    <w:rsid w:val="00D44689"/>
    <w:rsid w:val="00D449AC"/>
    <w:rsid w:val="00D44F4E"/>
    <w:rsid w:val="00D4769E"/>
    <w:rsid w:val="00D47CEE"/>
    <w:rsid w:val="00D50A7F"/>
    <w:rsid w:val="00D51CA5"/>
    <w:rsid w:val="00D531B4"/>
    <w:rsid w:val="00D53E43"/>
    <w:rsid w:val="00D54037"/>
    <w:rsid w:val="00D553A9"/>
    <w:rsid w:val="00D55648"/>
    <w:rsid w:val="00D55AB2"/>
    <w:rsid w:val="00D566AF"/>
    <w:rsid w:val="00D574D0"/>
    <w:rsid w:val="00D577CA"/>
    <w:rsid w:val="00D60147"/>
    <w:rsid w:val="00D61142"/>
    <w:rsid w:val="00D6156E"/>
    <w:rsid w:val="00D61880"/>
    <w:rsid w:val="00D61B8A"/>
    <w:rsid w:val="00D624C8"/>
    <w:rsid w:val="00D63D22"/>
    <w:rsid w:val="00D63FEF"/>
    <w:rsid w:val="00D64FE7"/>
    <w:rsid w:val="00D65734"/>
    <w:rsid w:val="00D669E7"/>
    <w:rsid w:val="00D66CAD"/>
    <w:rsid w:val="00D67861"/>
    <w:rsid w:val="00D700DA"/>
    <w:rsid w:val="00D7098A"/>
    <w:rsid w:val="00D7164A"/>
    <w:rsid w:val="00D71D59"/>
    <w:rsid w:val="00D721B4"/>
    <w:rsid w:val="00D7239E"/>
    <w:rsid w:val="00D747AD"/>
    <w:rsid w:val="00D74A8E"/>
    <w:rsid w:val="00D74FA7"/>
    <w:rsid w:val="00D76460"/>
    <w:rsid w:val="00D76B34"/>
    <w:rsid w:val="00D76B91"/>
    <w:rsid w:val="00D77E44"/>
    <w:rsid w:val="00D80990"/>
    <w:rsid w:val="00D81158"/>
    <w:rsid w:val="00D820D7"/>
    <w:rsid w:val="00D83254"/>
    <w:rsid w:val="00D8346B"/>
    <w:rsid w:val="00D8384E"/>
    <w:rsid w:val="00D83F6B"/>
    <w:rsid w:val="00D84803"/>
    <w:rsid w:val="00D84937"/>
    <w:rsid w:val="00D87D52"/>
    <w:rsid w:val="00D91AA4"/>
    <w:rsid w:val="00D920D3"/>
    <w:rsid w:val="00D92574"/>
    <w:rsid w:val="00D92D60"/>
    <w:rsid w:val="00D95BA5"/>
    <w:rsid w:val="00D95F20"/>
    <w:rsid w:val="00DA0354"/>
    <w:rsid w:val="00DA1A35"/>
    <w:rsid w:val="00DA35E6"/>
    <w:rsid w:val="00DA4196"/>
    <w:rsid w:val="00DA50B9"/>
    <w:rsid w:val="00DA65EC"/>
    <w:rsid w:val="00DA669F"/>
    <w:rsid w:val="00DB0269"/>
    <w:rsid w:val="00DB0577"/>
    <w:rsid w:val="00DB0A2E"/>
    <w:rsid w:val="00DB1A89"/>
    <w:rsid w:val="00DB2091"/>
    <w:rsid w:val="00DB2302"/>
    <w:rsid w:val="00DB236A"/>
    <w:rsid w:val="00DB2C06"/>
    <w:rsid w:val="00DB2CB2"/>
    <w:rsid w:val="00DB3863"/>
    <w:rsid w:val="00DB3C0E"/>
    <w:rsid w:val="00DB4726"/>
    <w:rsid w:val="00DB5FDD"/>
    <w:rsid w:val="00DB65A2"/>
    <w:rsid w:val="00DB66F4"/>
    <w:rsid w:val="00DC049A"/>
    <w:rsid w:val="00DC122E"/>
    <w:rsid w:val="00DC28EF"/>
    <w:rsid w:val="00DC2A4C"/>
    <w:rsid w:val="00DC449A"/>
    <w:rsid w:val="00DC4FBD"/>
    <w:rsid w:val="00DC52A9"/>
    <w:rsid w:val="00DC52BB"/>
    <w:rsid w:val="00DC5A5E"/>
    <w:rsid w:val="00DC6129"/>
    <w:rsid w:val="00DC62F8"/>
    <w:rsid w:val="00DC715B"/>
    <w:rsid w:val="00DC75D5"/>
    <w:rsid w:val="00DD0AC3"/>
    <w:rsid w:val="00DD0BA9"/>
    <w:rsid w:val="00DD37D6"/>
    <w:rsid w:val="00DD3EE6"/>
    <w:rsid w:val="00DD45DE"/>
    <w:rsid w:val="00DD4EB3"/>
    <w:rsid w:val="00DD5DD2"/>
    <w:rsid w:val="00DD6A54"/>
    <w:rsid w:val="00DD758B"/>
    <w:rsid w:val="00DE05CE"/>
    <w:rsid w:val="00DE193D"/>
    <w:rsid w:val="00DE1B98"/>
    <w:rsid w:val="00DE27DD"/>
    <w:rsid w:val="00DE293C"/>
    <w:rsid w:val="00DE29E8"/>
    <w:rsid w:val="00DE36BC"/>
    <w:rsid w:val="00DE3D58"/>
    <w:rsid w:val="00DF0264"/>
    <w:rsid w:val="00DF07F2"/>
    <w:rsid w:val="00DF0BB2"/>
    <w:rsid w:val="00DF0F33"/>
    <w:rsid w:val="00DF113D"/>
    <w:rsid w:val="00DF3C59"/>
    <w:rsid w:val="00DF589A"/>
    <w:rsid w:val="00DF5AD7"/>
    <w:rsid w:val="00DF67B9"/>
    <w:rsid w:val="00DF69EF"/>
    <w:rsid w:val="00DF6C04"/>
    <w:rsid w:val="00DF7496"/>
    <w:rsid w:val="00DF75B5"/>
    <w:rsid w:val="00DF760D"/>
    <w:rsid w:val="00E01684"/>
    <w:rsid w:val="00E01BD0"/>
    <w:rsid w:val="00E02197"/>
    <w:rsid w:val="00E0219D"/>
    <w:rsid w:val="00E02F64"/>
    <w:rsid w:val="00E07EC3"/>
    <w:rsid w:val="00E07F66"/>
    <w:rsid w:val="00E10FA0"/>
    <w:rsid w:val="00E11C9E"/>
    <w:rsid w:val="00E11D6E"/>
    <w:rsid w:val="00E1275D"/>
    <w:rsid w:val="00E1329B"/>
    <w:rsid w:val="00E133D7"/>
    <w:rsid w:val="00E14C5E"/>
    <w:rsid w:val="00E15A16"/>
    <w:rsid w:val="00E169BF"/>
    <w:rsid w:val="00E16F73"/>
    <w:rsid w:val="00E17914"/>
    <w:rsid w:val="00E20033"/>
    <w:rsid w:val="00E206DB"/>
    <w:rsid w:val="00E216AD"/>
    <w:rsid w:val="00E228CE"/>
    <w:rsid w:val="00E23413"/>
    <w:rsid w:val="00E237FC"/>
    <w:rsid w:val="00E245A6"/>
    <w:rsid w:val="00E25812"/>
    <w:rsid w:val="00E27038"/>
    <w:rsid w:val="00E27295"/>
    <w:rsid w:val="00E27460"/>
    <w:rsid w:val="00E30498"/>
    <w:rsid w:val="00E30601"/>
    <w:rsid w:val="00E3196E"/>
    <w:rsid w:val="00E31FAB"/>
    <w:rsid w:val="00E3378E"/>
    <w:rsid w:val="00E34431"/>
    <w:rsid w:val="00E34C61"/>
    <w:rsid w:val="00E34DFD"/>
    <w:rsid w:val="00E34E42"/>
    <w:rsid w:val="00E357AB"/>
    <w:rsid w:val="00E36183"/>
    <w:rsid w:val="00E370AD"/>
    <w:rsid w:val="00E4053D"/>
    <w:rsid w:val="00E421DD"/>
    <w:rsid w:val="00E42E17"/>
    <w:rsid w:val="00E46084"/>
    <w:rsid w:val="00E47ADE"/>
    <w:rsid w:val="00E47F12"/>
    <w:rsid w:val="00E50268"/>
    <w:rsid w:val="00E50C0D"/>
    <w:rsid w:val="00E51DB7"/>
    <w:rsid w:val="00E51EC9"/>
    <w:rsid w:val="00E52163"/>
    <w:rsid w:val="00E528B4"/>
    <w:rsid w:val="00E52937"/>
    <w:rsid w:val="00E52BE3"/>
    <w:rsid w:val="00E5338B"/>
    <w:rsid w:val="00E53843"/>
    <w:rsid w:val="00E54522"/>
    <w:rsid w:val="00E5515D"/>
    <w:rsid w:val="00E553EA"/>
    <w:rsid w:val="00E55718"/>
    <w:rsid w:val="00E55FF7"/>
    <w:rsid w:val="00E56DBB"/>
    <w:rsid w:val="00E60CB5"/>
    <w:rsid w:val="00E62D34"/>
    <w:rsid w:val="00E62D78"/>
    <w:rsid w:val="00E63378"/>
    <w:rsid w:val="00E633B6"/>
    <w:rsid w:val="00E6341F"/>
    <w:rsid w:val="00E634F0"/>
    <w:rsid w:val="00E63711"/>
    <w:rsid w:val="00E637E9"/>
    <w:rsid w:val="00E63B34"/>
    <w:rsid w:val="00E63E41"/>
    <w:rsid w:val="00E64515"/>
    <w:rsid w:val="00E64897"/>
    <w:rsid w:val="00E6556C"/>
    <w:rsid w:val="00E66005"/>
    <w:rsid w:val="00E66340"/>
    <w:rsid w:val="00E66BCC"/>
    <w:rsid w:val="00E67BDB"/>
    <w:rsid w:val="00E70305"/>
    <w:rsid w:val="00E712CB"/>
    <w:rsid w:val="00E71F6E"/>
    <w:rsid w:val="00E72932"/>
    <w:rsid w:val="00E729EF"/>
    <w:rsid w:val="00E733FE"/>
    <w:rsid w:val="00E737B9"/>
    <w:rsid w:val="00E738A9"/>
    <w:rsid w:val="00E73C5E"/>
    <w:rsid w:val="00E7491F"/>
    <w:rsid w:val="00E76753"/>
    <w:rsid w:val="00E773DC"/>
    <w:rsid w:val="00E776DE"/>
    <w:rsid w:val="00E77C64"/>
    <w:rsid w:val="00E81711"/>
    <w:rsid w:val="00E81CA8"/>
    <w:rsid w:val="00E81F03"/>
    <w:rsid w:val="00E830D4"/>
    <w:rsid w:val="00E83890"/>
    <w:rsid w:val="00E83C01"/>
    <w:rsid w:val="00E85EE3"/>
    <w:rsid w:val="00E865D0"/>
    <w:rsid w:val="00E872D1"/>
    <w:rsid w:val="00E87A4F"/>
    <w:rsid w:val="00E90016"/>
    <w:rsid w:val="00E910E2"/>
    <w:rsid w:val="00E912B5"/>
    <w:rsid w:val="00E91B9D"/>
    <w:rsid w:val="00E92C35"/>
    <w:rsid w:val="00E93028"/>
    <w:rsid w:val="00E943FD"/>
    <w:rsid w:val="00E956F8"/>
    <w:rsid w:val="00E95DE1"/>
    <w:rsid w:val="00E96D56"/>
    <w:rsid w:val="00E97089"/>
    <w:rsid w:val="00E97991"/>
    <w:rsid w:val="00E97B00"/>
    <w:rsid w:val="00E97DBF"/>
    <w:rsid w:val="00EA266B"/>
    <w:rsid w:val="00EA2F93"/>
    <w:rsid w:val="00EA3414"/>
    <w:rsid w:val="00EA3C9E"/>
    <w:rsid w:val="00EA4E72"/>
    <w:rsid w:val="00EA5D57"/>
    <w:rsid w:val="00EA6E8B"/>
    <w:rsid w:val="00EA7913"/>
    <w:rsid w:val="00EB0A2C"/>
    <w:rsid w:val="00EB107F"/>
    <w:rsid w:val="00EB16D3"/>
    <w:rsid w:val="00EB1E11"/>
    <w:rsid w:val="00EB26D0"/>
    <w:rsid w:val="00EB39A9"/>
    <w:rsid w:val="00EB3F11"/>
    <w:rsid w:val="00EB454B"/>
    <w:rsid w:val="00EB493B"/>
    <w:rsid w:val="00EB4C63"/>
    <w:rsid w:val="00EB4E39"/>
    <w:rsid w:val="00EB57A7"/>
    <w:rsid w:val="00EB6384"/>
    <w:rsid w:val="00EB6444"/>
    <w:rsid w:val="00EB7014"/>
    <w:rsid w:val="00EB706B"/>
    <w:rsid w:val="00EB7A97"/>
    <w:rsid w:val="00EB7E18"/>
    <w:rsid w:val="00EC014D"/>
    <w:rsid w:val="00EC015E"/>
    <w:rsid w:val="00EC020E"/>
    <w:rsid w:val="00EC1EA1"/>
    <w:rsid w:val="00EC32E0"/>
    <w:rsid w:val="00EC33DA"/>
    <w:rsid w:val="00EC4B35"/>
    <w:rsid w:val="00EC5883"/>
    <w:rsid w:val="00EC6218"/>
    <w:rsid w:val="00EC6E10"/>
    <w:rsid w:val="00EC7057"/>
    <w:rsid w:val="00EC742A"/>
    <w:rsid w:val="00EC74DD"/>
    <w:rsid w:val="00EC7E25"/>
    <w:rsid w:val="00ED0504"/>
    <w:rsid w:val="00ED0D04"/>
    <w:rsid w:val="00ED10AF"/>
    <w:rsid w:val="00ED1B3F"/>
    <w:rsid w:val="00ED1CE0"/>
    <w:rsid w:val="00ED32EC"/>
    <w:rsid w:val="00ED3AFD"/>
    <w:rsid w:val="00ED3CD9"/>
    <w:rsid w:val="00ED5F4B"/>
    <w:rsid w:val="00ED6887"/>
    <w:rsid w:val="00ED7278"/>
    <w:rsid w:val="00ED798F"/>
    <w:rsid w:val="00EE053D"/>
    <w:rsid w:val="00EE1020"/>
    <w:rsid w:val="00EE1185"/>
    <w:rsid w:val="00EE27D5"/>
    <w:rsid w:val="00EE33F5"/>
    <w:rsid w:val="00EE45A2"/>
    <w:rsid w:val="00EE4B6A"/>
    <w:rsid w:val="00EE4D93"/>
    <w:rsid w:val="00EE57C6"/>
    <w:rsid w:val="00EE5850"/>
    <w:rsid w:val="00EE5E0F"/>
    <w:rsid w:val="00EE67C6"/>
    <w:rsid w:val="00EE6E4E"/>
    <w:rsid w:val="00EF09CC"/>
    <w:rsid w:val="00EF0ECC"/>
    <w:rsid w:val="00EF2BB5"/>
    <w:rsid w:val="00EF2D0D"/>
    <w:rsid w:val="00EF515D"/>
    <w:rsid w:val="00EF5E2D"/>
    <w:rsid w:val="00EF5FCE"/>
    <w:rsid w:val="00EF66E0"/>
    <w:rsid w:val="00F002FB"/>
    <w:rsid w:val="00F01004"/>
    <w:rsid w:val="00F019F4"/>
    <w:rsid w:val="00F01C53"/>
    <w:rsid w:val="00F02B9C"/>
    <w:rsid w:val="00F02EF2"/>
    <w:rsid w:val="00F0302F"/>
    <w:rsid w:val="00F03EFE"/>
    <w:rsid w:val="00F04911"/>
    <w:rsid w:val="00F06068"/>
    <w:rsid w:val="00F06185"/>
    <w:rsid w:val="00F07493"/>
    <w:rsid w:val="00F07B8E"/>
    <w:rsid w:val="00F1021A"/>
    <w:rsid w:val="00F1038E"/>
    <w:rsid w:val="00F10615"/>
    <w:rsid w:val="00F106FF"/>
    <w:rsid w:val="00F10B9A"/>
    <w:rsid w:val="00F10ECE"/>
    <w:rsid w:val="00F11ACC"/>
    <w:rsid w:val="00F12116"/>
    <w:rsid w:val="00F132F5"/>
    <w:rsid w:val="00F163B6"/>
    <w:rsid w:val="00F16C49"/>
    <w:rsid w:val="00F16CB7"/>
    <w:rsid w:val="00F17606"/>
    <w:rsid w:val="00F17A6E"/>
    <w:rsid w:val="00F17C39"/>
    <w:rsid w:val="00F20354"/>
    <w:rsid w:val="00F20E9D"/>
    <w:rsid w:val="00F217FE"/>
    <w:rsid w:val="00F2289B"/>
    <w:rsid w:val="00F23276"/>
    <w:rsid w:val="00F23DE6"/>
    <w:rsid w:val="00F241C9"/>
    <w:rsid w:val="00F249E7"/>
    <w:rsid w:val="00F24A7F"/>
    <w:rsid w:val="00F25B3D"/>
    <w:rsid w:val="00F26DD3"/>
    <w:rsid w:val="00F26E82"/>
    <w:rsid w:val="00F27184"/>
    <w:rsid w:val="00F27259"/>
    <w:rsid w:val="00F27790"/>
    <w:rsid w:val="00F277CC"/>
    <w:rsid w:val="00F30563"/>
    <w:rsid w:val="00F30BFD"/>
    <w:rsid w:val="00F31E90"/>
    <w:rsid w:val="00F3359B"/>
    <w:rsid w:val="00F33D45"/>
    <w:rsid w:val="00F34D72"/>
    <w:rsid w:val="00F3549E"/>
    <w:rsid w:val="00F3655C"/>
    <w:rsid w:val="00F368D6"/>
    <w:rsid w:val="00F36E71"/>
    <w:rsid w:val="00F37682"/>
    <w:rsid w:val="00F37C8A"/>
    <w:rsid w:val="00F41059"/>
    <w:rsid w:val="00F4117A"/>
    <w:rsid w:val="00F41230"/>
    <w:rsid w:val="00F41DA1"/>
    <w:rsid w:val="00F44476"/>
    <w:rsid w:val="00F44E64"/>
    <w:rsid w:val="00F4541E"/>
    <w:rsid w:val="00F458A4"/>
    <w:rsid w:val="00F464DD"/>
    <w:rsid w:val="00F46987"/>
    <w:rsid w:val="00F47DD3"/>
    <w:rsid w:val="00F47F05"/>
    <w:rsid w:val="00F47F81"/>
    <w:rsid w:val="00F50397"/>
    <w:rsid w:val="00F515D6"/>
    <w:rsid w:val="00F515F2"/>
    <w:rsid w:val="00F51F53"/>
    <w:rsid w:val="00F52591"/>
    <w:rsid w:val="00F53BFC"/>
    <w:rsid w:val="00F53F3F"/>
    <w:rsid w:val="00F54B39"/>
    <w:rsid w:val="00F575BE"/>
    <w:rsid w:val="00F57AEA"/>
    <w:rsid w:val="00F57B59"/>
    <w:rsid w:val="00F60178"/>
    <w:rsid w:val="00F61421"/>
    <w:rsid w:val="00F62309"/>
    <w:rsid w:val="00F625C9"/>
    <w:rsid w:val="00F62ED0"/>
    <w:rsid w:val="00F64AB6"/>
    <w:rsid w:val="00F65E8F"/>
    <w:rsid w:val="00F6683F"/>
    <w:rsid w:val="00F66F2F"/>
    <w:rsid w:val="00F679DF"/>
    <w:rsid w:val="00F705C3"/>
    <w:rsid w:val="00F707D9"/>
    <w:rsid w:val="00F70947"/>
    <w:rsid w:val="00F71175"/>
    <w:rsid w:val="00F71C13"/>
    <w:rsid w:val="00F724A8"/>
    <w:rsid w:val="00F72554"/>
    <w:rsid w:val="00F72B3E"/>
    <w:rsid w:val="00F73077"/>
    <w:rsid w:val="00F73187"/>
    <w:rsid w:val="00F75FDA"/>
    <w:rsid w:val="00F76921"/>
    <w:rsid w:val="00F76DE6"/>
    <w:rsid w:val="00F772C3"/>
    <w:rsid w:val="00F80C70"/>
    <w:rsid w:val="00F81586"/>
    <w:rsid w:val="00F82C06"/>
    <w:rsid w:val="00F83312"/>
    <w:rsid w:val="00F839E8"/>
    <w:rsid w:val="00F83A6D"/>
    <w:rsid w:val="00F84084"/>
    <w:rsid w:val="00F848C2"/>
    <w:rsid w:val="00F855F5"/>
    <w:rsid w:val="00F860CD"/>
    <w:rsid w:val="00F863B9"/>
    <w:rsid w:val="00F90270"/>
    <w:rsid w:val="00F902AC"/>
    <w:rsid w:val="00F91870"/>
    <w:rsid w:val="00F92BBF"/>
    <w:rsid w:val="00F9343E"/>
    <w:rsid w:val="00F935BD"/>
    <w:rsid w:val="00F94709"/>
    <w:rsid w:val="00F94720"/>
    <w:rsid w:val="00F9503F"/>
    <w:rsid w:val="00FA219A"/>
    <w:rsid w:val="00FA39F5"/>
    <w:rsid w:val="00FA3EF7"/>
    <w:rsid w:val="00FA6E43"/>
    <w:rsid w:val="00FB02F2"/>
    <w:rsid w:val="00FB03B4"/>
    <w:rsid w:val="00FB2F08"/>
    <w:rsid w:val="00FB3441"/>
    <w:rsid w:val="00FB3B7D"/>
    <w:rsid w:val="00FB457C"/>
    <w:rsid w:val="00FB4908"/>
    <w:rsid w:val="00FB4A20"/>
    <w:rsid w:val="00FB5B35"/>
    <w:rsid w:val="00FB6228"/>
    <w:rsid w:val="00FB69BC"/>
    <w:rsid w:val="00FB7F7B"/>
    <w:rsid w:val="00FC0D85"/>
    <w:rsid w:val="00FC1B50"/>
    <w:rsid w:val="00FC206A"/>
    <w:rsid w:val="00FC29C9"/>
    <w:rsid w:val="00FC2C02"/>
    <w:rsid w:val="00FC361E"/>
    <w:rsid w:val="00FC3D1C"/>
    <w:rsid w:val="00FC42BF"/>
    <w:rsid w:val="00FC438E"/>
    <w:rsid w:val="00FC5C2A"/>
    <w:rsid w:val="00FC611A"/>
    <w:rsid w:val="00FC7853"/>
    <w:rsid w:val="00FD2885"/>
    <w:rsid w:val="00FD30DC"/>
    <w:rsid w:val="00FD4794"/>
    <w:rsid w:val="00FD5998"/>
    <w:rsid w:val="00FD5C36"/>
    <w:rsid w:val="00FD5DB2"/>
    <w:rsid w:val="00FD66B6"/>
    <w:rsid w:val="00FD6D65"/>
    <w:rsid w:val="00FD7CD1"/>
    <w:rsid w:val="00FE2859"/>
    <w:rsid w:val="00FE2D9D"/>
    <w:rsid w:val="00FE32CD"/>
    <w:rsid w:val="00FE3738"/>
    <w:rsid w:val="00FE56DB"/>
    <w:rsid w:val="00FE5C6B"/>
    <w:rsid w:val="00FE5D84"/>
    <w:rsid w:val="00FE67B9"/>
    <w:rsid w:val="00FE6ABE"/>
    <w:rsid w:val="00FE7B3D"/>
    <w:rsid w:val="00FF01EE"/>
    <w:rsid w:val="00FF24E4"/>
    <w:rsid w:val="00FF3714"/>
    <w:rsid w:val="00FF3B7B"/>
    <w:rsid w:val="00FF4168"/>
    <w:rsid w:val="00FF4C28"/>
    <w:rsid w:val="00FF7B3F"/>
    <w:rsid w:val="010DBB42"/>
    <w:rsid w:val="0169B79F"/>
    <w:rsid w:val="01C24F32"/>
    <w:rsid w:val="03024C06"/>
    <w:rsid w:val="039DEC99"/>
    <w:rsid w:val="04571208"/>
    <w:rsid w:val="045EA51C"/>
    <w:rsid w:val="049946B8"/>
    <w:rsid w:val="050618AE"/>
    <w:rsid w:val="05254E6E"/>
    <w:rsid w:val="0558D54A"/>
    <w:rsid w:val="056AA2AD"/>
    <w:rsid w:val="05B0C116"/>
    <w:rsid w:val="05CE0F05"/>
    <w:rsid w:val="0618AB14"/>
    <w:rsid w:val="064F19BE"/>
    <w:rsid w:val="065064CC"/>
    <w:rsid w:val="0672D3C3"/>
    <w:rsid w:val="06942A3C"/>
    <w:rsid w:val="06B6B299"/>
    <w:rsid w:val="06D17B10"/>
    <w:rsid w:val="07880084"/>
    <w:rsid w:val="07A9DC33"/>
    <w:rsid w:val="0862E826"/>
    <w:rsid w:val="08A1CD59"/>
    <w:rsid w:val="092C6C60"/>
    <w:rsid w:val="093AF089"/>
    <w:rsid w:val="0957A372"/>
    <w:rsid w:val="09EA0203"/>
    <w:rsid w:val="0A0594FC"/>
    <w:rsid w:val="0A6452BB"/>
    <w:rsid w:val="0A69E347"/>
    <w:rsid w:val="0B01B3A5"/>
    <w:rsid w:val="0B6C402A"/>
    <w:rsid w:val="0B94B439"/>
    <w:rsid w:val="0B98D326"/>
    <w:rsid w:val="0BB7948E"/>
    <w:rsid w:val="0C4B34BC"/>
    <w:rsid w:val="0C78638E"/>
    <w:rsid w:val="0C90F03B"/>
    <w:rsid w:val="0C913696"/>
    <w:rsid w:val="0D34085F"/>
    <w:rsid w:val="0D47D57C"/>
    <w:rsid w:val="0DA58BE6"/>
    <w:rsid w:val="0DBF4084"/>
    <w:rsid w:val="0DD00BC3"/>
    <w:rsid w:val="0E6B7F2E"/>
    <w:rsid w:val="0E6F27AB"/>
    <w:rsid w:val="0F410B97"/>
    <w:rsid w:val="0F6ED771"/>
    <w:rsid w:val="0FBAC40B"/>
    <w:rsid w:val="10C2C6E9"/>
    <w:rsid w:val="1149B740"/>
    <w:rsid w:val="11782F48"/>
    <w:rsid w:val="11F2A693"/>
    <w:rsid w:val="124B3D3A"/>
    <w:rsid w:val="124FB554"/>
    <w:rsid w:val="12A96047"/>
    <w:rsid w:val="12AB12F1"/>
    <w:rsid w:val="12BCA95D"/>
    <w:rsid w:val="12DC82BE"/>
    <w:rsid w:val="12F8C094"/>
    <w:rsid w:val="130293A6"/>
    <w:rsid w:val="13558112"/>
    <w:rsid w:val="13EBCB01"/>
    <w:rsid w:val="14113D57"/>
    <w:rsid w:val="146F9FB0"/>
    <w:rsid w:val="148CD597"/>
    <w:rsid w:val="14C5C856"/>
    <w:rsid w:val="14D66F22"/>
    <w:rsid w:val="14EA5FC7"/>
    <w:rsid w:val="155634EB"/>
    <w:rsid w:val="15C9AD31"/>
    <w:rsid w:val="15F940C4"/>
    <w:rsid w:val="16147792"/>
    <w:rsid w:val="1645FD4F"/>
    <w:rsid w:val="16631E63"/>
    <w:rsid w:val="16C66678"/>
    <w:rsid w:val="1729A7CE"/>
    <w:rsid w:val="1739BD66"/>
    <w:rsid w:val="17ACB01B"/>
    <w:rsid w:val="17DB82A6"/>
    <w:rsid w:val="18E5AFCB"/>
    <w:rsid w:val="18E98EF0"/>
    <w:rsid w:val="191FC074"/>
    <w:rsid w:val="1952FB84"/>
    <w:rsid w:val="1AD3E932"/>
    <w:rsid w:val="1AE1605A"/>
    <w:rsid w:val="1B7B41EB"/>
    <w:rsid w:val="1B97428C"/>
    <w:rsid w:val="1BB060EB"/>
    <w:rsid w:val="1BBCBF15"/>
    <w:rsid w:val="1BED1209"/>
    <w:rsid w:val="1C3A2E49"/>
    <w:rsid w:val="1C492840"/>
    <w:rsid w:val="1C9F5338"/>
    <w:rsid w:val="1CABDB2F"/>
    <w:rsid w:val="1CCFAADC"/>
    <w:rsid w:val="1CDDDC7D"/>
    <w:rsid w:val="1D60F3DC"/>
    <w:rsid w:val="1D729210"/>
    <w:rsid w:val="1EA5A99E"/>
    <w:rsid w:val="1EB8A76F"/>
    <w:rsid w:val="1F73F736"/>
    <w:rsid w:val="1F7587DA"/>
    <w:rsid w:val="1FA4B1A0"/>
    <w:rsid w:val="1FDE6526"/>
    <w:rsid w:val="1FE2DB81"/>
    <w:rsid w:val="201CBF80"/>
    <w:rsid w:val="206C9958"/>
    <w:rsid w:val="20BD757D"/>
    <w:rsid w:val="214F83CC"/>
    <w:rsid w:val="22A94740"/>
    <w:rsid w:val="23526424"/>
    <w:rsid w:val="239FD22F"/>
    <w:rsid w:val="23DC71F7"/>
    <w:rsid w:val="240587AF"/>
    <w:rsid w:val="255292A5"/>
    <w:rsid w:val="256B6EBB"/>
    <w:rsid w:val="2580C587"/>
    <w:rsid w:val="25A4F7B2"/>
    <w:rsid w:val="2609F94E"/>
    <w:rsid w:val="26910B5C"/>
    <w:rsid w:val="269314D4"/>
    <w:rsid w:val="269D9F6B"/>
    <w:rsid w:val="26D6957D"/>
    <w:rsid w:val="26F1BD08"/>
    <w:rsid w:val="270389CC"/>
    <w:rsid w:val="270E13AD"/>
    <w:rsid w:val="2762B41E"/>
    <w:rsid w:val="277F4C77"/>
    <w:rsid w:val="27B772B0"/>
    <w:rsid w:val="27BD3F0C"/>
    <w:rsid w:val="28ED35E9"/>
    <w:rsid w:val="29314CCE"/>
    <w:rsid w:val="293F97F1"/>
    <w:rsid w:val="29A7000F"/>
    <w:rsid w:val="2AAC04CA"/>
    <w:rsid w:val="2BAD5AD6"/>
    <w:rsid w:val="2BF2B435"/>
    <w:rsid w:val="2C0364F1"/>
    <w:rsid w:val="2C1D1E75"/>
    <w:rsid w:val="2D487D4F"/>
    <w:rsid w:val="2DB46E83"/>
    <w:rsid w:val="2DC9FD44"/>
    <w:rsid w:val="2DD8F4F8"/>
    <w:rsid w:val="2EAE4879"/>
    <w:rsid w:val="2ECB0A92"/>
    <w:rsid w:val="2EF3BC0E"/>
    <w:rsid w:val="2F11A7EA"/>
    <w:rsid w:val="2F901A6B"/>
    <w:rsid w:val="300657E6"/>
    <w:rsid w:val="31329AEB"/>
    <w:rsid w:val="314BAEBF"/>
    <w:rsid w:val="314D7AC9"/>
    <w:rsid w:val="31A01BD4"/>
    <w:rsid w:val="31A72929"/>
    <w:rsid w:val="31AFF464"/>
    <w:rsid w:val="31D21EE7"/>
    <w:rsid w:val="31E18110"/>
    <w:rsid w:val="31FB5060"/>
    <w:rsid w:val="32486743"/>
    <w:rsid w:val="32E7B6CA"/>
    <w:rsid w:val="3372D13E"/>
    <w:rsid w:val="33813F78"/>
    <w:rsid w:val="340C5920"/>
    <w:rsid w:val="3473ADB9"/>
    <w:rsid w:val="34F03B41"/>
    <w:rsid w:val="356EFCD7"/>
    <w:rsid w:val="3596A465"/>
    <w:rsid w:val="35C5C54C"/>
    <w:rsid w:val="36524C17"/>
    <w:rsid w:val="365D8AB9"/>
    <w:rsid w:val="36688C8E"/>
    <w:rsid w:val="36ECE666"/>
    <w:rsid w:val="370308BC"/>
    <w:rsid w:val="37706743"/>
    <w:rsid w:val="379B7770"/>
    <w:rsid w:val="37BF3B04"/>
    <w:rsid w:val="37CD4BED"/>
    <w:rsid w:val="38480753"/>
    <w:rsid w:val="3860F97C"/>
    <w:rsid w:val="38CF22C3"/>
    <w:rsid w:val="39258698"/>
    <w:rsid w:val="398880A3"/>
    <w:rsid w:val="39E310EA"/>
    <w:rsid w:val="39EBFEE4"/>
    <w:rsid w:val="3A042599"/>
    <w:rsid w:val="3A2FBE4D"/>
    <w:rsid w:val="3A922BE5"/>
    <w:rsid w:val="3AD59221"/>
    <w:rsid w:val="3B42ACE2"/>
    <w:rsid w:val="3C65BAA5"/>
    <w:rsid w:val="3CAEC4C4"/>
    <w:rsid w:val="3D787D1F"/>
    <w:rsid w:val="3DF67DC8"/>
    <w:rsid w:val="3EC2A4CA"/>
    <w:rsid w:val="3EC77A48"/>
    <w:rsid w:val="3F51F17F"/>
    <w:rsid w:val="3F5EA165"/>
    <w:rsid w:val="3FD24037"/>
    <w:rsid w:val="403478B9"/>
    <w:rsid w:val="406506CC"/>
    <w:rsid w:val="40DB5E6A"/>
    <w:rsid w:val="41D10F63"/>
    <w:rsid w:val="41DDD918"/>
    <w:rsid w:val="41F34772"/>
    <w:rsid w:val="4248DB45"/>
    <w:rsid w:val="42A5CDEC"/>
    <w:rsid w:val="42FAD462"/>
    <w:rsid w:val="43442B1D"/>
    <w:rsid w:val="4348383A"/>
    <w:rsid w:val="4385E16D"/>
    <w:rsid w:val="439B7F32"/>
    <w:rsid w:val="43ECDFC9"/>
    <w:rsid w:val="446A5F17"/>
    <w:rsid w:val="447E5105"/>
    <w:rsid w:val="44AB30AA"/>
    <w:rsid w:val="4529B243"/>
    <w:rsid w:val="455D75E2"/>
    <w:rsid w:val="457ED896"/>
    <w:rsid w:val="4586B368"/>
    <w:rsid w:val="481BE164"/>
    <w:rsid w:val="48AC78CF"/>
    <w:rsid w:val="48B9F2C8"/>
    <w:rsid w:val="48E2C872"/>
    <w:rsid w:val="4901AA24"/>
    <w:rsid w:val="491CFE6C"/>
    <w:rsid w:val="495D48C5"/>
    <w:rsid w:val="497B7928"/>
    <w:rsid w:val="4A1D25D7"/>
    <w:rsid w:val="4A60D5A1"/>
    <w:rsid w:val="4A6D1C00"/>
    <w:rsid w:val="4B25B689"/>
    <w:rsid w:val="4B5684C1"/>
    <w:rsid w:val="4CE64980"/>
    <w:rsid w:val="4D837928"/>
    <w:rsid w:val="4E17A3B6"/>
    <w:rsid w:val="4E27A004"/>
    <w:rsid w:val="4E4FE25E"/>
    <w:rsid w:val="4F523149"/>
    <w:rsid w:val="4FF5761F"/>
    <w:rsid w:val="50C8C714"/>
    <w:rsid w:val="51333400"/>
    <w:rsid w:val="51458DA7"/>
    <w:rsid w:val="51656E1F"/>
    <w:rsid w:val="51A972FC"/>
    <w:rsid w:val="51E03FEA"/>
    <w:rsid w:val="51F21B55"/>
    <w:rsid w:val="52BBBC70"/>
    <w:rsid w:val="534029CA"/>
    <w:rsid w:val="53759552"/>
    <w:rsid w:val="539FFB5C"/>
    <w:rsid w:val="53B51944"/>
    <w:rsid w:val="53E1A904"/>
    <w:rsid w:val="5446D042"/>
    <w:rsid w:val="54C87BD5"/>
    <w:rsid w:val="54E58021"/>
    <w:rsid w:val="5536D43B"/>
    <w:rsid w:val="555AA561"/>
    <w:rsid w:val="557BC14B"/>
    <w:rsid w:val="55912F48"/>
    <w:rsid w:val="55ADA775"/>
    <w:rsid w:val="55C947D8"/>
    <w:rsid w:val="55D8EBE0"/>
    <w:rsid w:val="565487B6"/>
    <w:rsid w:val="56F4A472"/>
    <w:rsid w:val="56F72280"/>
    <w:rsid w:val="574E81B5"/>
    <w:rsid w:val="580A267A"/>
    <w:rsid w:val="582E9070"/>
    <w:rsid w:val="58449642"/>
    <w:rsid w:val="5966393D"/>
    <w:rsid w:val="599F16AF"/>
    <w:rsid w:val="5A2183A9"/>
    <w:rsid w:val="5A32F4BE"/>
    <w:rsid w:val="5A374752"/>
    <w:rsid w:val="5A49DB53"/>
    <w:rsid w:val="5A744D44"/>
    <w:rsid w:val="5AA22595"/>
    <w:rsid w:val="5AC75488"/>
    <w:rsid w:val="5AE71438"/>
    <w:rsid w:val="5B07952B"/>
    <w:rsid w:val="5B6182C9"/>
    <w:rsid w:val="5BCE3BEF"/>
    <w:rsid w:val="5BE45614"/>
    <w:rsid w:val="5C1453C9"/>
    <w:rsid w:val="5C7710FE"/>
    <w:rsid w:val="5E9498D9"/>
    <w:rsid w:val="5EACC90B"/>
    <w:rsid w:val="5ED99382"/>
    <w:rsid w:val="5F067EB4"/>
    <w:rsid w:val="5F3D5AC0"/>
    <w:rsid w:val="5F565474"/>
    <w:rsid w:val="5FC212AA"/>
    <w:rsid w:val="5FE6DA39"/>
    <w:rsid w:val="602CA1D3"/>
    <w:rsid w:val="609DAEDE"/>
    <w:rsid w:val="616EF944"/>
    <w:rsid w:val="61E81193"/>
    <w:rsid w:val="6219E44F"/>
    <w:rsid w:val="623BBEEB"/>
    <w:rsid w:val="62459E11"/>
    <w:rsid w:val="62A02754"/>
    <w:rsid w:val="633C5297"/>
    <w:rsid w:val="635122AE"/>
    <w:rsid w:val="6360D33C"/>
    <w:rsid w:val="6393745B"/>
    <w:rsid w:val="6437E3C3"/>
    <w:rsid w:val="645D7AA0"/>
    <w:rsid w:val="6489195E"/>
    <w:rsid w:val="64B59961"/>
    <w:rsid w:val="65507EEE"/>
    <w:rsid w:val="659D16EB"/>
    <w:rsid w:val="65B082E4"/>
    <w:rsid w:val="65D56226"/>
    <w:rsid w:val="66869F0D"/>
    <w:rsid w:val="6690000E"/>
    <w:rsid w:val="672E7FCF"/>
    <w:rsid w:val="678FA8EC"/>
    <w:rsid w:val="67CCE37D"/>
    <w:rsid w:val="68EEF5DA"/>
    <w:rsid w:val="6A14F806"/>
    <w:rsid w:val="6A87F933"/>
    <w:rsid w:val="6AAC7862"/>
    <w:rsid w:val="6AB0A26A"/>
    <w:rsid w:val="6ACEE904"/>
    <w:rsid w:val="6B08C3E1"/>
    <w:rsid w:val="6B0FEA1E"/>
    <w:rsid w:val="6B485509"/>
    <w:rsid w:val="6BD190FE"/>
    <w:rsid w:val="6BE9F34F"/>
    <w:rsid w:val="6C2A9A19"/>
    <w:rsid w:val="6C63035D"/>
    <w:rsid w:val="6C78EFDD"/>
    <w:rsid w:val="6D086F5E"/>
    <w:rsid w:val="6D7028D6"/>
    <w:rsid w:val="6DBC5343"/>
    <w:rsid w:val="6DE919F6"/>
    <w:rsid w:val="6E895437"/>
    <w:rsid w:val="6EF27879"/>
    <w:rsid w:val="6F0B8F96"/>
    <w:rsid w:val="6F19A22B"/>
    <w:rsid w:val="6F279C2B"/>
    <w:rsid w:val="6F2C2855"/>
    <w:rsid w:val="6F4434F0"/>
    <w:rsid w:val="6F4721B2"/>
    <w:rsid w:val="6FBD13F1"/>
    <w:rsid w:val="6FC212E0"/>
    <w:rsid w:val="700FC9B4"/>
    <w:rsid w:val="70164521"/>
    <w:rsid w:val="70220AC4"/>
    <w:rsid w:val="7033E648"/>
    <w:rsid w:val="710D2913"/>
    <w:rsid w:val="714492CC"/>
    <w:rsid w:val="717B2339"/>
    <w:rsid w:val="7208BB9F"/>
    <w:rsid w:val="724229A4"/>
    <w:rsid w:val="72808D7F"/>
    <w:rsid w:val="72A2E7A0"/>
    <w:rsid w:val="72AD0701"/>
    <w:rsid w:val="733BD32E"/>
    <w:rsid w:val="73C1BEEA"/>
    <w:rsid w:val="73D83690"/>
    <w:rsid w:val="73E69CAC"/>
    <w:rsid w:val="74A46F8A"/>
    <w:rsid w:val="75AF2EBD"/>
    <w:rsid w:val="75B471D1"/>
    <w:rsid w:val="75C26806"/>
    <w:rsid w:val="75CA1BB5"/>
    <w:rsid w:val="75F0902C"/>
    <w:rsid w:val="76010F25"/>
    <w:rsid w:val="76B41762"/>
    <w:rsid w:val="76CC2BB6"/>
    <w:rsid w:val="77303B3B"/>
    <w:rsid w:val="773E1B0F"/>
    <w:rsid w:val="77409944"/>
    <w:rsid w:val="77B129DA"/>
    <w:rsid w:val="782D9592"/>
    <w:rsid w:val="784AB80E"/>
    <w:rsid w:val="785AC481"/>
    <w:rsid w:val="7861D6D3"/>
    <w:rsid w:val="78964014"/>
    <w:rsid w:val="78B8C777"/>
    <w:rsid w:val="78DC991D"/>
    <w:rsid w:val="795124CC"/>
    <w:rsid w:val="799A2698"/>
    <w:rsid w:val="79A57763"/>
    <w:rsid w:val="79EED2E2"/>
    <w:rsid w:val="7A4FDAA4"/>
    <w:rsid w:val="7BAC6A71"/>
    <w:rsid w:val="7BACF268"/>
    <w:rsid w:val="7BD46CFA"/>
    <w:rsid w:val="7C49CFB8"/>
    <w:rsid w:val="7CE4F82A"/>
    <w:rsid w:val="7D398903"/>
    <w:rsid w:val="7E184A8B"/>
    <w:rsid w:val="7E421A5F"/>
    <w:rsid w:val="7E81727E"/>
    <w:rsid w:val="7EE5A9A5"/>
    <w:rsid w:val="7EE981B4"/>
    <w:rsid w:val="7F4237EE"/>
    <w:rsid w:val="7FE9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4B019BA6-4C3B-4945-BDAF-DC216DFE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uiPriority w:val="99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ind w:left="2880" w:hanging="72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26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29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table" w:customStyle="1" w:styleId="TableGrid11">
    <w:name w:val="Table Grid11"/>
    <w:basedOn w:val="TableNormal"/>
    <w:uiPriority w:val="59"/>
    <w:rsid w:val="005E2C1C"/>
    <w:pPr>
      <w:spacing w:after="0"/>
    </w:pPr>
    <w:rPr>
      <w:rFonts w:eastAsia="Calibri" w:cs="Arial"/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94678A"/>
    <w:pPr>
      <w:spacing w:after="0"/>
    </w:pPr>
    <w:rPr>
      <w:rFonts w:eastAsia="Calibri" w:cs="Arial"/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unhideWhenUsed/>
    <w:rsid w:val="009F35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F35D7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8E6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7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6JEHU5UPDS4F-1893021606-1740</_dlc_DocId>
    <_dlc_DocIdUrl xmlns="d4e282bb-1ef9-4cbd-a653-06682fc7ad56">
      <Url>https://usnrc.sharepoint.com/teams/NRO-NUREG-1021-Working-Group/_layouts/15/DocIdRedir.aspx?ID=6JEHU5UPDS4F-1893021606-1740</Url>
      <Description>6JEHU5UPDS4F-1893021606-1740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EA01BC-65C1-4F51-AA52-BDF7D4026D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72135-A4BA-43D2-AFF9-DEAF2FD7BE9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4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044109-DE93-4E2F-BA56-E2C8DB7F3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821</CharactersWithSpaces>
  <SharedDoc>false</SharedDoc>
  <HLinks>
    <vt:vector size="60" baseType="variant">
      <vt:variant>
        <vt:i4>983156</vt:i4>
      </vt:variant>
      <vt:variant>
        <vt:i4>27</vt:i4>
      </vt:variant>
      <vt:variant>
        <vt:i4>0</vt:i4>
      </vt:variant>
      <vt:variant>
        <vt:i4>5</vt:i4>
      </vt:variant>
      <vt:variant>
        <vt:lpwstr>mailto:MCS7@NRC.GOV</vt:lpwstr>
      </vt:variant>
      <vt:variant>
        <vt:lpwstr/>
      </vt:variant>
      <vt:variant>
        <vt:i4>458870</vt:i4>
      </vt:variant>
      <vt:variant>
        <vt:i4>24</vt:i4>
      </vt:variant>
      <vt:variant>
        <vt:i4>0</vt:i4>
      </vt:variant>
      <vt:variant>
        <vt:i4>5</vt:i4>
      </vt:variant>
      <vt:variant>
        <vt:lpwstr>mailto:TDB2@nrc.gov</vt:lpwstr>
      </vt:variant>
      <vt:variant>
        <vt:lpwstr/>
      </vt:variant>
      <vt:variant>
        <vt:i4>1441899</vt:i4>
      </vt:variant>
      <vt:variant>
        <vt:i4>21</vt:i4>
      </vt:variant>
      <vt:variant>
        <vt:i4>0</vt:i4>
      </vt:variant>
      <vt:variant>
        <vt:i4>5</vt:i4>
      </vt:variant>
      <vt:variant>
        <vt:lpwstr>mailto:LXK3@nrc.gov</vt:lpwstr>
      </vt:variant>
      <vt:variant>
        <vt:lpwstr/>
      </vt:variant>
      <vt:variant>
        <vt:i4>1376380</vt:i4>
      </vt:variant>
      <vt:variant>
        <vt:i4>18</vt:i4>
      </vt:variant>
      <vt:variant>
        <vt:i4>0</vt:i4>
      </vt:variant>
      <vt:variant>
        <vt:i4>5</vt:i4>
      </vt:variant>
      <vt:variant>
        <vt:lpwstr>mailto:Jesse.Seymour@nrc.gov</vt:lpwstr>
      </vt:variant>
      <vt:variant>
        <vt:lpwstr/>
      </vt:variant>
      <vt:variant>
        <vt:i4>327802</vt:i4>
      </vt:variant>
      <vt:variant>
        <vt:i4>15</vt:i4>
      </vt:variant>
      <vt:variant>
        <vt:i4>0</vt:i4>
      </vt:variant>
      <vt:variant>
        <vt:i4>5</vt:i4>
      </vt:variant>
      <vt:variant>
        <vt:lpwstr>mailto:Theresa.Buchanan@nrc.gov</vt:lpwstr>
      </vt:variant>
      <vt:variant>
        <vt:lpwstr/>
      </vt:variant>
      <vt:variant>
        <vt:i4>3211353</vt:i4>
      </vt:variant>
      <vt:variant>
        <vt:i4>12</vt:i4>
      </vt:variant>
      <vt:variant>
        <vt:i4>0</vt:i4>
      </vt:variant>
      <vt:variant>
        <vt:i4>5</vt:i4>
      </vt:variant>
      <vt:variant>
        <vt:lpwstr>mailto:lauren.nist@nrc.gov</vt:lpwstr>
      </vt:variant>
      <vt:variant>
        <vt:lpwstr/>
      </vt:variant>
      <vt:variant>
        <vt:i4>3932249</vt:i4>
      </vt:variant>
      <vt:variant>
        <vt:i4>9</vt:i4>
      </vt:variant>
      <vt:variant>
        <vt:i4>0</vt:i4>
      </vt:variant>
      <vt:variant>
        <vt:i4>5</vt:i4>
      </vt:variant>
      <vt:variant>
        <vt:lpwstr>mailto:Maurin.Scheetz@nrc.gov</vt:lpwstr>
      </vt:variant>
      <vt:variant>
        <vt:lpwstr/>
      </vt:variant>
      <vt:variant>
        <vt:i4>327802</vt:i4>
      </vt:variant>
      <vt:variant>
        <vt:i4>6</vt:i4>
      </vt:variant>
      <vt:variant>
        <vt:i4>0</vt:i4>
      </vt:variant>
      <vt:variant>
        <vt:i4>5</vt:i4>
      </vt:variant>
      <vt:variant>
        <vt:lpwstr>mailto:Theresa.Buchanan@nrc.gov</vt:lpwstr>
      </vt:variant>
      <vt:variant>
        <vt:lpwstr/>
      </vt:variant>
      <vt:variant>
        <vt:i4>3211353</vt:i4>
      </vt:variant>
      <vt:variant>
        <vt:i4>3</vt:i4>
      </vt:variant>
      <vt:variant>
        <vt:i4>0</vt:i4>
      </vt:variant>
      <vt:variant>
        <vt:i4>5</vt:i4>
      </vt:variant>
      <vt:variant>
        <vt:lpwstr>mailto:lauren.nist@nrc.gov</vt:lpwstr>
      </vt:variant>
      <vt:variant>
        <vt:lpwstr/>
      </vt:variant>
      <vt:variant>
        <vt:i4>1376380</vt:i4>
      </vt:variant>
      <vt:variant>
        <vt:i4>0</vt:i4>
      </vt:variant>
      <vt:variant>
        <vt:i4>0</vt:i4>
      </vt:variant>
      <vt:variant>
        <vt:i4>5</vt:i4>
      </vt:variant>
      <vt:variant>
        <vt:lpwstr>mailto:Jesse.Seymour@nrc.gov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2021-09-27T17:35:00Z</dcterms:created>
  <dcterms:modified xsi:type="dcterms:W3CDTF">2022-02-15T18:48:00Z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7d0f4544-d29a-4857-87e1-4d27b8eb5df5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2021-09-27T17:24:09Z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e24bf85c-773a-4a2d-b59e-ea8de1b8d755</vt:lpwstr>
  </property>
  <property fmtid="{D5CDD505-2E9C-101B-9397-08002B2CF9AE}" pid="10" name="MSIP_Label_fb74f9b6-60a9-4243-a26a-1dfd9303d70f_ContentBits">
    <vt:lpwstr>0</vt:lpwstr>
  </property>
</Properties>
</file>